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7D1" w:rsidRDefault="00D377D1"/>
    <w:tbl>
      <w:tblPr>
        <w:tblW w:w="11055" w:type="dxa"/>
        <w:jc w:val="center"/>
        <w:tblLayout w:type="fixed"/>
        <w:tblLook w:val="01E0" w:firstRow="1" w:lastRow="1" w:firstColumn="1" w:lastColumn="1" w:noHBand="0" w:noVBand="0"/>
      </w:tblPr>
      <w:tblGrid>
        <w:gridCol w:w="591"/>
        <w:gridCol w:w="4527"/>
        <w:gridCol w:w="241"/>
        <w:gridCol w:w="1176"/>
        <w:gridCol w:w="4177"/>
        <w:gridCol w:w="343"/>
      </w:tblGrid>
      <w:tr w:rsidR="00A40D5B" w:rsidTr="00A40D5B">
        <w:trPr>
          <w:gridBefore w:val="1"/>
          <w:wBefore w:w="591" w:type="dxa"/>
          <w:trHeight w:val="1126"/>
          <w:jc w:val="center"/>
        </w:trPr>
        <w:tc>
          <w:tcPr>
            <w:tcW w:w="4528" w:type="dxa"/>
          </w:tcPr>
          <w:p w:rsidR="00A40D5B" w:rsidRDefault="00A40D5B">
            <w:pPr>
              <w:spacing w:line="204" w:lineRule="auto"/>
              <w:jc w:val="center"/>
              <w:rPr>
                <w:sz w:val="23"/>
                <w:szCs w:val="20"/>
                <w:lang w:val="be-BY" w:eastAsia="en-US"/>
              </w:rPr>
            </w:pPr>
            <w:r>
              <w:rPr>
                <w:sz w:val="23"/>
                <w:szCs w:val="20"/>
                <w:lang w:val="be-BY" w:eastAsia="en-US"/>
              </w:rPr>
              <w:t>ИСПОЛНИТЕЛЬНЫЙ  КОМИТЕТ</w:t>
            </w:r>
          </w:p>
          <w:p w:rsidR="00A40D5B" w:rsidRDefault="00A40D5B">
            <w:pPr>
              <w:spacing w:line="204" w:lineRule="auto"/>
              <w:jc w:val="center"/>
              <w:rPr>
                <w:sz w:val="23"/>
                <w:szCs w:val="20"/>
                <w:lang w:val="be-BY" w:eastAsia="en-US"/>
              </w:rPr>
            </w:pPr>
            <w:r>
              <w:rPr>
                <w:sz w:val="23"/>
                <w:szCs w:val="20"/>
                <w:lang w:val="be-BY" w:eastAsia="en-US"/>
              </w:rPr>
              <w:t xml:space="preserve">МУНИЦИПАЛЬНОГО  ОБРАЗОВАНИЯ </w:t>
            </w:r>
          </w:p>
          <w:p w:rsidR="00A40D5B" w:rsidRDefault="00A40D5B">
            <w:pPr>
              <w:spacing w:line="204" w:lineRule="auto"/>
              <w:jc w:val="center"/>
              <w:rPr>
                <w:sz w:val="23"/>
                <w:szCs w:val="20"/>
                <w:lang w:val="be-BY" w:eastAsia="en-US"/>
              </w:rPr>
            </w:pPr>
            <w:r>
              <w:rPr>
                <w:sz w:val="23"/>
                <w:szCs w:val="20"/>
                <w:lang w:val="be-BY" w:eastAsia="en-US"/>
              </w:rPr>
              <w:t>ГОРОДА  КАЗАНИ</w:t>
            </w:r>
          </w:p>
          <w:p w:rsidR="00A40D5B" w:rsidRDefault="00A40D5B">
            <w:pPr>
              <w:spacing w:line="96" w:lineRule="auto"/>
              <w:jc w:val="center"/>
              <w:rPr>
                <w:sz w:val="10"/>
                <w:szCs w:val="20"/>
                <w:lang w:val="be-BY" w:eastAsia="en-US"/>
              </w:rPr>
            </w:pPr>
          </w:p>
          <w:p w:rsidR="00A40D5B" w:rsidRDefault="00A40D5B">
            <w:pPr>
              <w:keepNext/>
              <w:spacing w:line="204" w:lineRule="auto"/>
              <w:jc w:val="center"/>
              <w:outlineLvl w:val="2"/>
              <w:rPr>
                <w:b/>
                <w:sz w:val="19"/>
                <w:szCs w:val="20"/>
                <w:lang w:val="be-BY" w:eastAsia="en-US"/>
              </w:rPr>
            </w:pPr>
            <w:r>
              <w:rPr>
                <w:b/>
                <w:sz w:val="19"/>
                <w:szCs w:val="20"/>
                <w:lang w:val="be-BY" w:eastAsia="en-US"/>
              </w:rPr>
              <w:t xml:space="preserve">УПРАВЛЕНИЕ  </w:t>
            </w:r>
          </w:p>
          <w:p w:rsidR="00A40D5B" w:rsidRDefault="00A40D5B">
            <w:pPr>
              <w:spacing w:line="204" w:lineRule="auto"/>
              <w:jc w:val="center"/>
              <w:rPr>
                <w:b/>
                <w:sz w:val="19"/>
                <w:szCs w:val="20"/>
                <w:lang w:eastAsia="en-US"/>
              </w:rPr>
            </w:pPr>
            <w:r>
              <w:rPr>
                <w:b/>
                <w:sz w:val="19"/>
                <w:szCs w:val="20"/>
                <w:lang w:eastAsia="en-US"/>
              </w:rPr>
              <w:t>ОБРАЗОВАНИЯ</w:t>
            </w:r>
          </w:p>
          <w:p w:rsidR="00A40D5B" w:rsidRDefault="00A40D5B">
            <w:pPr>
              <w:spacing w:line="204" w:lineRule="auto"/>
              <w:jc w:val="center"/>
              <w:rPr>
                <w:b/>
                <w:sz w:val="10"/>
                <w:szCs w:val="20"/>
                <w:lang w:val="be-BY" w:eastAsia="en-US"/>
              </w:rPr>
            </w:pPr>
          </w:p>
        </w:tc>
        <w:tc>
          <w:tcPr>
            <w:tcW w:w="1417" w:type="dxa"/>
            <w:gridSpan w:val="2"/>
            <w:hideMark/>
          </w:tcPr>
          <w:p w:rsidR="00A40D5B" w:rsidRDefault="00A40D5B">
            <w:pPr>
              <w:spacing w:line="276" w:lineRule="auto"/>
              <w:jc w:val="center"/>
              <w:rPr>
                <w:sz w:val="20"/>
                <w:szCs w:val="20"/>
                <w:lang w:val="be-BY" w:eastAsia="en-US"/>
              </w:rPr>
            </w:pPr>
            <w:r w:rsidRPr="00AE48BE">
              <w:rPr>
                <w:noProof/>
                <w:sz w:val="20"/>
                <w:szCs w:val="20"/>
                <w:lang w:val="en-GB" w:eastAsia="en-US"/>
              </w:rPr>
              <w:object w:dxaOrig="1020" w:dyaOrig="10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51pt" o:ole="" fillcolor="window">
                  <v:imagedata r:id="rId9" o:title=""/>
                </v:shape>
                <o:OLEObject Type="Embed" ProgID="Word.Picture.8" ShapeID="_x0000_i1025" DrawAspect="Content" ObjectID="_1508571716" r:id="rId10"/>
              </w:object>
            </w:r>
          </w:p>
        </w:tc>
        <w:tc>
          <w:tcPr>
            <w:tcW w:w="4521" w:type="dxa"/>
            <w:gridSpan w:val="2"/>
          </w:tcPr>
          <w:p w:rsidR="00A40D5B" w:rsidRDefault="00A40D5B">
            <w:pPr>
              <w:spacing w:line="204" w:lineRule="auto"/>
              <w:jc w:val="center"/>
              <w:rPr>
                <w:sz w:val="23"/>
                <w:szCs w:val="20"/>
                <w:lang w:val="be-BY" w:eastAsia="en-US"/>
              </w:rPr>
            </w:pPr>
            <w:r>
              <w:rPr>
                <w:sz w:val="23"/>
                <w:szCs w:val="20"/>
                <w:lang w:val="be-BY" w:eastAsia="en-US"/>
              </w:rPr>
              <w:t>КАЗАН  Ш</w:t>
            </w:r>
            <w:r>
              <w:rPr>
                <w:sz w:val="23"/>
                <w:szCs w:val="20"/>
                <w:lang w:val="tt-RU" w:eastAsia="en-US"/>
              </w:rPr>
              <w:t>ӘҺӘ</w:t>
            </w:r>
            <w:r>
              <w:rPr>
                <w:sz w:val="23"/>
                <w:szCs w:val="20"/>
                <w:lang w:val="be-BY" w:eastAsia="en-US"/>
              </w:rPr>
              <w:t>РЕ</w:t>
            </w:r>
          </w:p>
          <w:p w:rsidR="00A40D5B" w:rsidRDefault="00A40D5B">
            <w:pPr>
              <w:spacing w:line="204" w:lineRule="auto"/>
              <w:jc w:val="center"/>
              <w:rPr>
                <w:sz w:val="23"/>
                <w:szCs w:val="20"/>
                <w:lang w:val="tt-RU" w:eastAsia="en-US"/>
              </w:rPr>
            </w:pPr>
            <w:r>
              <w:rPr>
                <w:sz w:val="23"/>
                <w:szCs w:val="20"/>
                <w:lang w:val="be-BY" w:eastAsia="en-US"/>
              </w:rPr>
              <w:t>МУНИЦИПАЛЬ  БЕР</w:t>
            </w:r>
            <w:r>
              <w:rPr>
                <w:sz w:val="23"/>
                <w:szCs w:val="20"/>
                <w:lang w:val="tt-RU" w:eastAsia="en-US"/>
              </w:rPr>
              <w:t>Ә</w:t>
            </w:r>
            <w:r>
              <w:rPr>
                <w:sz w:val="23"/>
                <w:szCs w:val="20"/>
                <w:lang w:val="be-BY" w:eastAsia="en-US"/>
              </w:rPr>
              <w:t>МЛЕГЕНЕ</w:t>
            </w:r>
            <w:r>
              <w:rPr>
                <w:sz w:val="23"/>
                <w:szCs w:val="20"/>
                <w:lang w:val="tt-RU" w:eastAsia="en-US"/>
              </w:rPr>
              <w:t>Ң</w:t>
            </w:r>
          </w:p>
          <w:p w:rsidR="00A40D5B" w:rsidRDefault="00A40D5B">
            <w:pPr>
              <w:spacing w:line="204" w:lineRule="auto"/>
              <w:jc w:val="center"/>
              <w:rPr>
                <w:sz w:val="23"/>
                <w:szCs w:val="20"/>
                <w:lang w:val="be-BY" w:eastAsia="en-US"/>
              </w:rPr>
            </w:pPr>
            <w:r>
              <w:rPr>
                <w:sz w:val="23"/>
                <w:szCs w:val="20"/>
                <w:lang w:val="be-BY" w:eastAsia="en-US"/>
              </w:rPr>
              <w:t>БАШКАРМА  КОМИТЕТЫ</w:t>
            </w:r>
          </w:p>
          <w:p w:rsidR="00A40D5B" w:rsidRDefault="00A40D5B">
            <w:pPr>
              <w:spacing w:line="96" w:lineRule="auto"/>
              <w:jc w:val="center"/>
              <w:rPr>
                <w:sz w:val="10"/>
                <w:szCs w:val="20"/>
                <w:lang w:val="hsb-DE" w:eastAsia="en-US"/>
              </w:rPr>
            </w:pPr>
          </w:p>
          <w:p w:rsidR="00A40D5B" w:rsidRDefault="00A40D5B">
            <w:pPr>
              <w:keepNext/>
              <w:spacing w:line="204" w:lineRule="auto"/>
              <w:jc w:val="center"/>
              <w:outlineLvl w:val="2"/>
              <w:rPr>
                <w:b/>
                <w:sz w:val="19"/>
                <w:szCs w:val="20"/>
                <w:lang w:val="be-BY" w:eastAsia="en-US"/>
              </w:rPr>
            </w:pPr>
            <w:r>
              <w:rPr>
                <w:b/>
                <w:sz w:val="19"/>
                <w:szCs w:val="20"/>
                <w:lang w:val="tt-RU" w:eastAsia="en-US"/>
              </w:rPr>
              <w:t>МӘГАРИФ</w:t>
            </w:r>
          </w:p>
          <w:p w:rsidR="00A40D5B" w:rsidRDefault="00A40D5B">
            <w:pPr>
              <w:keepNext/>
              <w:spacing w:line="204" w:lineRule="auto"/>
              <w:jc w:val="center"/>
              <w:outlineLvl w:val="2"/>
              <w:rPr>
                <w:b/>
                <w:sz w:val="19"/>
                <w:szCs w:val="20"/>
                <w:lang w:val="be-BY" w:eastAsia="en-US"/>
              </w:rPr>
            </w:pPr>
            <w:r>
              <w:rPr>
                <w:b/>
                <w:sz w:val="19"/>
                <w:szCs w:val="20"/>
                <w:lang w:val="be-BY" w:eastAsia="en-US"/>
              </w:rPr>
              <w:t>ИДАР</w:t>
            </w:r>
            <w:r>
              <w:rPr>
                <w:b/>
                <w:sz w:val="19"/>
                <w:szCs w:val="20"/>
                <w:lang w:val="tt-RU" w:eastAsia="en-US"/>
              </w:rPr>
              <w:t>Ә</w:t>
            </w:r>
            <w:r>
              <w:rPr>
                <w:b/>
                <w:sz w:val="19"/>
                <w:szCs w:val="20"/>
                <w:lang w:val="be-BY" w:eastAsia="en-US"/>
              </w:rPr>
              <w:t>СЕ</w:t>
            </w:r>
          </w:p>
          <w:p w:rsidR="00A40D5B" w:rsidRDefault="00A40D5B">
            <w:pPr>
              <w:spacing w:line="204" w:lineRule="auto"/>
              <w:rPr>
                <w:sz w:val="10"/>
                <w:szCs w:val="20"/>
                <w:lang w:val="be-BY" w:eastAsia="en-US"/>
              </w:rPr>
            </w:pPr>
          </w:p>
        </w:tc>
      </w:tr>
      <w:tr w:rsidR="00A40D5B" w:rsidTr="00A40D5B">
        <w:trPr>
          <w:gridAfter w:val="1"/>
          <w:wAfter w:w="343" w:type="dxa"/>
          <w:cantSplit/>
          <w:trHeight w:val="167"/>
          <w:jc w:val="center"/>
        </w:trPr>
        <w:tc>
          <w:tcPr>
            <w:tcW w:w="5360" w:type="dxa"/>
            <w:gridSpan w:val="3"/>
            <w:hideMark/>
          </w:tcPr>
          <w:p w:rsidR="00A40D5B" w:rsidRDefault="00A40D5B">
            <w:pPr>
              <w:spacing w:line="204" w:lineRule="auto"/>
              <w:jc w:val="center"/>
              <w:rPr>
                <w:sz w:val="18"/>
                <w:szCs w:val="20"/>
                <w:lang w:val="be-BY" w:eastAsia="en-US"/>
              </w:rPr>
            </w:pPr>
            <w:proofErr w:type="spellStart"/>
            <w:r>
              <w:rPr>
                <w:sz w:val="18"/>
                <w:szCs w:val="20"/>
                <w:lang w:eastAsia="en-US"/>
              </w:rPr>
              <w:t>Б.Красная</w:t>
            </w:r>
            <w:proofErr w:type="spellEnd"/>
            <w:r>
              <w:rPr>
                <w:sz w:val="18"/>
                <w:szCs w:val="20"/>
                <w:lang w:eastAsia="en-US"/>
              </w:rPr>
              <w:t xml:space="preserve"> ул., 1, </w:t>
            </w:r>
            <w:proofErr w:type="spellStart"/>
            <w:r>
              <w:rPr>
                <w:sz w:val="18"/>
                <w:szCs w:val="20"/>
                <w:lang w:eastAsia="en-US"/>
              </w:rPr>
              <w:t>г</w:t>
            </w:r>
            <w:proofErr w:type="gramStart"/>
            <w:r>
              <w:rPr>
                <w:sz w:val="18"/>
                <w:szCs w:val="20"/>
                <w:lang w:eastAsia="en-US"/>
              </w:rPr>
              <w:t>.К</w:t>
            </w:r>
            <w:proofErr w:type="gramEnd"/>
            <w:r>
              <w:rPr>
                <w:sz w:val="18"/>
                <w:szCs w:val="20"/>
                <w:lang w:eastAsia="en-US"/>
              </w:rPr>
              <w:t>азань</w:t>
            </w:r>
            <w:proofErr w:type="spellEnd"/>
            <w:r>
              <w:rPr>
                <w:sz w:val="18"/>
                <w:szCs w:val="20"/>
                <w:lang w:eastAsia="en-US"/>
              </w:rPr>
              <w:t xml:space="preserve">, </w:t>
            </w:r>
            <w:r>
              <w:rPr>
                <w:sz w:val="18"/>
                <w:szCs w:val="20"/>
                <w:lang w:val="be-BY" w:eastAsia="en-US"/>
              </w:rPr>
              <w:t xml:space="preserve">Республика Татарстан, </w:t>
            </w:r>
            <w:r>
              <w:rPr>
                <w:sz w:val="18"/>
                <w:szCs w:val="20"/>
                <w:lang w:eastAsia="en-US"/>
              </w:rPr>
              <w:t>420111</w:t>
            </w:r>
          </w:p>
        </w:tc>
        <w:tc>
          <w:tcPr>
            <w:tcW w:w="5354" w:type="dxa"/>
            <w:gridSpan w:val="2"/>
            <w:hideMark/>
          </w:tcPr>
          <w:p w:rsidR="00A40D5B" w:rsidRDefault="00A40D5B">
            <w:pPr>
              <w:spacing w:line="204" w:lineRule="auto"/>
              <w:jc w:val="center"/>
              <w:rPr>
                <w:sz w:val="18"/>
                <w:szCs w:val="20"/>
                <w:lang w:val="be-BY" w:eastAsia="en-US"/>
              </w:rPr>
            </w:pPr>
            <w:proofErr w:type="spellStart"/>
            <w:r>
              <w:rPr>
                <w:sz w:val="18"/>
                <w:szCs w:val="20"/>
                <w:lang w:eastAsia="en-US"/>
              </w:rPr>
              <w:t>Б.Краснаяур</w:t>
            </w:r>
            <w:proofErr w:type="spellEnd"/>
            <w:r>
              <w:rPr>
                <w:sz w:val="18"/>
                <w:szCs w:val="20"/>
                <w:lang w:eastAsia="en-US"/>
              </w:rPr>
              <w:t xml:space="preserve">., 1, Казан ш., Татарстан </w:t>
            </w:r>
            <w:proofErr w:type="spellStart"/>
            <w:r>
              <w:rPr>
                <w:sz w:val="18"/>
                <w:szCs w:val="20"/>
                <w:lang w:eastAsia="en-US"/>
              </w:rPr>
              <w:t>Республикасы</w:t>
            </w:r>
            <w:proofErr w:type="spellEnd"/>
            <w:r>
              <w:rPr>
                <w:sz w:val="18"/>
                <w:szCs w:val="20"/>
                <w:lang w:eastAsia="en-US"/>
              </w:rPr>
              <w:t>, 420111</w:t>
            </w:r>
          </w:p>
        </w:tc>
      </w:tr>
      <w:tr w:rsidR="00A40D5B" w:rsidTr="00A40D5B">
        <w:trPr>
          <w:gridAfter w:val="1"/>
          <w:wAfter w:w="343" w:type="dxa"/>
          <w:cantSplit/>
          <w:trHeight w:val="167"/>
          <w:jc w:val="center"/>
        </w:trPr>
        <w:tc>
          <w:tcPr>
            <w:tcW w:w="10714" w:type="dxa"/>
            <w:gridSpan w:val="5"/>
            <w:hideMark/>
          </w:tcPr>
          <w:p w:rsidR="00A40D5B" w:rsidRDefault="00A40D5B">
            <w:pPr>
              <w:spacing w:line="204" w:lineRule="auto"/>
              <w:jc w:val="center"/>
              <w:rPr>
                <w:sz w:val="18"/>
                <w:szCs w:val="20"/>
                <w:lang w:eastAsia="en-US"/>
              </w:rPr>
            </w:pPr>
            <w:r>
              <w:rPr>
                <w:sz w:val="18"/>
                <w:szCs w:val="20"/>
                <w:lang w:eastAsia="en-US"/>
              </w:rPr>
              <w:t xml:space="preserve">Тел. (843) 292-70-50, факс (843) 292-84-18, </w:t>
            </w:r>
            <w:r>
              <w:rPr>
                <w:sz w:val="18"/>
                <w:szCs w:val="20"/>
                <w:lang w:val="en-US" w:eastAsia="en-US"/>
              </w:rPr>
              <w:t>e-mail</w:t>
            </w:r>
            <w:r>
              <w:rPr>
                <w:sz w:val="18"/>
                <w:szCs w:val="20"/>
                <w:lang w:eastAsia="en-US"/>
              </w:rPr>
              <w:t>:</w:t>
            </w:r>
          </w:p>
        </w:tc>
      </w:tr>
    </w:tbl>
    <w:p w:rsidR="00A40D5B" w:rsidRDefault="00A40D5B" w:rsidP="00A40D5B"/>
    <w:p w:rsidR="00A40D5B" w:rsidRDefault="003C387A" w:rsidP="00A40D5B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72389</wp:posOffset>
                </wp:positionV>
                <wp:extent cx="6492240" cy="0"/>
                <wp:effectExtent l="0" t="0" r="22860" b="19050"/>
                <wp:wrapNone/>
                <wp:docPr id="4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922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pt,5.7pt" to="484.2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397022" w:rsidRDefault="00397022" w:rsidP="0016085A">
      <w:pPr>
        <w:tabs>
          <w:tab w:val="left" w:pos="7635"/>
        </w:tabs>
        <w:jc w:val="both"/>
        <w:rPr>
          <w:b/>
          <w:bCs/>
          <w:sz w:val="28"/>
          <w:szCs w:val="28"/>
        </w:rPr>
      </w:pPr>
    </w:p>
    <w:p w:rsidR="0016085A" w:rsidRDefault="0016085A" w:rsidP="0016085A">
      <w:pPr>
        <w:tabs>
          <w:tab w:val="left" w:pos="7635"/>
        </w:tabs>
        <w:jc w:val="both"/>
        <w:rPr>
          <w:b/>
          <w:bCs/>
          <w:sz w:val="28"/>
          <w:szCs w:val="28"/>
        </w:rPr>
      </w:pPr>
    </w:p>
    <w:p w:rsidR="0016085A" w:rsidRDefault="003C387A" w:rsidP="0016085A">
      <w:pPr>
        <w:tabs>
          <w:tab w:val="left" w:pos="763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="0016085A" w:rsidRPr="00286319">
        <w:rPr>
          <w:b/>
          <w:bCs/>
          <w:sz w:val="28"/>
          <w:szCs w:val="28"/>
        </w:rPr>
        <w:t xml:space="preserve"> Приказ                                                                     </w:t>
      </w:r>
      <w:r w:rsidR="00F83D2D">
        <w:rPr>
          <w:b/>
          <w:bCs/>
          <w:sz w:val="28"/>
          <w:szCs w:val="28"/>
        </w:rPr>
        <w:tab/>
      </w:r>
      <w:r w:rsidR="00F83D2D">
        <w:rPr>
          <w:b/>
          <w:bCs/>
          <w:sz w:val="28"/>
          <w:szCs w:val="28"/>
        </w:rPr>
        <w:tab/>
      </w:r>
      <w:proofErr w:type="spellStart"/>
      <w:r w:rsidR="0016085A" w:rsidRPr="00286319">
        <w:rPr>
          <w:b/>
          <w:bCs/>
          <w:sz w:val="28"/>
          <w:szCs w:val="28"/>
        </w:rPr>
        <w:t>Боерык</w:t>
      </w:r>
      <w:proofErr w:type="spellEnd"/>
    </w:p>
    <w:p w:rsidR="0016085A" w:rsidRPr="00286319" w:rsidRDefault="0016085A" w:rsidP="0016085A">
      <w:pPr>
        <w:tabs>
          <w:tab w:val="left" w:pos="7635"/>
        </w:tabs>
        <w:jc w:val="both"/>
        <w:rPr>
          <w:b/>
          <w:sz w:val="28"/>
          <w:szCs w:val="28"/>
        </w:rPr>
      </w:pPr>
    </w:p>
    <w:p w:rsidR="0016085A" w:rsidRDefault="003C387A" w:rsidP="0016085A">
      <w:pPr>
        <w:spacing w:line="312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 </w:t>
      </w:r>
      <w:r w:rsidRPr="003C387A">
        <w:rPr>
          <w:b/>
          <w:sz w:val="28"/>
          <w:szCs w:val="28"/>
          <w:u w:val="single"/>
        </w:rPr>
        <w:t>05.11.</w:t>
      </w:r>
      <w:r w:rsidR="00EE26A9" w:rsidRPr="003C387A">
        <w:rPr>
          <w:b/>
          <w:sz w:val="28"/>
          <w:szCs w:val="28"/>
          <w:u w:val="single"/>
        </w:rPr>
        <w:t>2015</w:t>
      </w:r>
      <w:r w:rsidR="0016085A">
        <w:rPr>
          <w:b/>
          <w:sz w:val="28"/>
          <w:szCs w:val="28"/>
        </w:rPr>
        <w:tab/>
      </w:r>
      <w:r w:rsidR="0016085A">
        <w:rPr>
          <w:b/>
          <w:sz w:val="28"/>
          <w:szCs w:val="28"/>
        </w:rPr>
        <w:tab/>
      </w:r>
      <w:r w:rsidR="0016085A">
        <w:rPr>
          <w:b/>
          <w:sz w:val="28"/>
          <w:szCs w:val="28"/>
        </w:rPr>
        <w:tab/>
      </w:r>
      <w:r w:rsidR="00F83D2D">
        <w:rPr>
          <w:b/>
          <w:sz w:val="28"/>
          <w:szCs w:val="28"/>
        </w:rPr>
        <w:tab/>
      </w:r>
      <w:r w:rsidR="00F83D2D">
        <w:rPr>
          <w:b/>
          <w:sz w:val="28"/>
          <w:szCs w:val="28"/>
        </w:rPr>
        <w:tab/>
      </w:r>
      <w:r w:rsidR="00F83D2D">
        <w:rPr>
          <w:b/>
          <w:sz w:val="28"/>
          <w:szCs w:val="28"/>
        </w:rPr>
        <w:tab/>
      </w:r>
      <w:r w:rsidR="00F83D2D">
        <w:rPr>
          <w:b/>
          <w:sz w:val="28"/>
          <w:szCs w:val="28"/>
        </w:rPr>
        <w:tab/>
      </w:r>
      <w:r w:rsidR="00F83D2D">
        <w:rPr>
          <w:b/>
          <w:sz w:val="28"/>
          <w:szCs w:val="28"/>
        </w:rPr>
        <w:tab/>
      </w:r>
      <w:r w:rsidR="007C1B4B">
        <w:rPr>
          <w:b/>
          <w:sz w:val="28"/>
          <w:szCs w:val="28"/>
        </w:rPr>
        <w:t xml:space="preserve">  </w:t>
      </w:r>
      <w:r w:rsidR="00F94735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16085A" w:rsidRPr="003C387A">
        <w:rPr>
          <w:b/>
          <w:sz w:val="28"/>
          <w:szCs w:val="28"/>
          <w:u w:val="single"/>
        </w:rPr>
        <w:t>№</w:t>
      </w:r>
      <w:r w:rsidRPr="003C387A">
        <w:rPr>
          <w:b/>
          <w:sz w:val="28"/>
          <w:szCs w:val="28"/>
          <w:u w:val="single"/>
        </w:rPr>
        <w:t xml:space="preserve"> 888</w:t>
      </w:r>
    </w:p>
    <w:p w:rsidR="0065748F" w:rsidRPr="00DB645C" w:rsidRDefault="0065748F" w:rsidP="0065748F">
      <w:pPr>
        <w:spacing w:line="324" w:lineRule="auto"/>
        <w:jc w:val="both"/>
        <w:rPr>
          <w:b/>
          <w:bCs/>
          <w:sz w:val="28"/>
          <w:szCs w:val="28"/>
        </w:rPr>
      </w:pPr>
    </w:p>
    <w:p w:rsidR="00712937" w:rsidRDefault="00572BB0" w:rsidP="008F46D7">
      <w:pPr>
        <w:pStyle w:val="2"/>
        <w:spacing w:line="276" w:lineRule="auto"/>
        <w:rPr>
          <w:sz w:val="28"/>
          <w:szCs w:val="28"/>
          <w:lang w:val="ru-RU"/>
        </w:rPr>
      </w:pPr>
      <w:r w:rsidRPr="00DB645C">
        <w:rPr>
          <w:sz w:val="28"/>
          <w:szCs w:val="28"/>
        </w:rPr>
        <w:t>О</w:t>
      </w:r>
      <w:r w:rsidR="00123E2A" w:rsidRPr="00DB645C">
        <w:rPr>
          <w:sz w:val="28"/>
          <w:szCs w:val="28"/>
          <w:lang w:val="ru-RU"/>
        </w:rPr>
        <w:t>б организации работы жюри</w:t>
      </w:r>
    </w:p>
    <w:p w:rsidR="00614677" w:rsidRDefault="00123E2A" w:rsidP="008F46D7">
      <w:pPr>
        <w:pStyle w:val="2"/>
        <w:spacing w:line="276" w:lineRule="auto"/>
        <w:rPr>
          <w:sz w:val="28"/>
          <w:szCs w:val="28"/>
          <w:lang w:val="ru-RU"/>
        </w:rPr>
      </w:pPr>
      <w:r w:rsidRPr="00DB645C">
        <w:rPr>
          <w:sz w:val="28"/>
          <w:szCs w:val="28"/>
          <w:lang w:val="ru-RU"/>
        </w:rPr>
        <w:t xml:space="preserve">муниципального этапа </w:t>
      </w:r>
    </w:p>
    <w:p w:rsidR="003B28C5" w:rsidRDefault="006176E5" w:rsidP="008F46D7">
      <w:pPr>
        <w:pStyle w:val="2"/>
        <w:spacing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E01A79" w:rsidRPr="00DB645C">
        <w:rPr>
          <w:sz w:val="28"/>
          <w:szCs w:val="28"/>
          <w:lang w:val="ru-RU"/>
        </w:rPr>
        <w:t xml:space="preserve">сероссийской </w:t>
      </w:r>
      <w:r>
        <w:rPr>
          <w:sz w:val="28"/>
          <w:szCs w:val="28"/>
          <w:lang w:val="ru-RU"/>
        </w:rPr>
        <w:t>и р</w:t>
      </w:r>
      <w:r w:rsidR="003B28C5">
        <w:rPr>
          <w:sz w:val="28"/>
          <w:szCs w:val="28"/>
          <w:lang w:val="ru-RU"/>
        </w:rPr>
        <w:t xml:space="preserve">еспубликанской </w:t>
      </w:r>
    </w:p>
    <w:p w:rsidR="003B28C5" w:rsidRDefault="003B28C5" w:rsidP="008F46D7">
      <w:pPr>
        <w:pStyle w:val="2"/>
        <w:spacing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="00E01A79" w:rsidRPr="00DB645C">
        <w:rPr>
          <w:sz w:val="28"/>
          <w:szCs w:val="28"/>
        </w:rPr>
        <w:t>лимпиад</w:t>
      </w:r>
      <w:r w:rsidR="00E01A79" w:rsidRPr="00DB645C">
        <w:rPr>
          <w:sz w:val="28"/>
          <w:szCs w:val="28"/>
          <w:lang w:val="ru-RU"/>
        </w:rPr>
        <w:t xml:space="preserve">школьников </w:t>
      </w:r>
    </w:p>
    <w:p w:rsidR="005F1CEE" w:rsidRPr="00DB645C" w:rsidRDefault="009E0665" w:rsidP="008F46D7">
      <w:pPr>
        <w:pStyle w:val="2"/>
        <w:spacing w:line="276" w:lineRule="auto"/>
        <w:rPr>
          <w:sz w:val="28"/>
          <w:szCs w:val="28"/>
          <w:lang w:val="ru-RU"/>
        </w:rPr>
      </w:pPr>
      <w:r w:rsidRPr="00DB645C">
        <w:rPr>
          <w:sz w:val="28"/>
          <w:szCs w:val="28"/>
          <w:lang w:val="ru-RU"/>
        </w:rPr>
        <w:t xml:space="preserve">в </w:t>
      </w:r>
      <w:r w:rsidR="00E01A79" w:rsidRPr="00DB645C">
        <w:rPr>
          <w:sz w:val="28"/>
          <w:szCs w:val="28"/>
        </w:rPr>
        <w:t>20</w:t>
      </w:r>
      <w:r w:rsidR="00E01A79" w:rsidRPr="00DB645C">
        <w:rPr>
          <w:sz w:val="28"/>
          <w:szCs w:val="28"/>
          <w:lang w:val="ru-RU"/>
        </w:rPr>
        <w:t>1</w:t>
      </w:r>
      <w:r w:rsidR="006176E5">
        <w:rPr>
          <w:sz w:val="28"/>
          <w:szCs w:val="28"/>
          <w:lang w:val="ru-RU"/>
        </w:rPr>
        <w:t>5</w:t>
      </w:r>
      <w:r w:rsidR="00E01A79" w:rsidRPr="00DB645C">
        <w:rPr>
          <w:sz w:val="28"/>
          <w:szCs w:val="28"/>
        </w:rPr>
        <w:t>/20</w:t>
      </w:r>
      <w:r w:rsidR="00E01A79" w:rsidRPr="00DB645C">
        <w:rPr>
          <w:sz w:val="28"/>
          <w:szCs w:val="28"/>
          <w:lang w:val="ru-RU"/>
        </w:rPr>
        <w:t>1</w:t>
      </w:r>
      <w:r w:rsidR="006176E5">
        <w:rPr>
          <w:sz w:val="28"/>
          <w:szCs w:val="28"/>
          <w:lang w:val="ru-RU"/>
        </w:rPr>
        <w:t>6</w:t>
      </w:r>
      <w:r w:rsidR="00E01A79" w:rsidRPr="00DB645C">
        <w:rPr>
          <w:sz w:val="28"/>
          <w:szCs w:val="28"/>
        </w:rPr>
        <w:t xml:space="preserve"> учебном году </w:t>
      </w:r>
    </w:p>
    <w:p w:rsidR="00572BB0" w:rsidRPr="00DB645C" w:rsidRDefault="00572BB0">
      <w:pPr>
        <w:jc w:val="both"/>
        <w:rPr>
          <w:sz w:val="28"/>
          <w:szCs w:val="28"/>
        </w:rPr>
      </w:pPr>
    </w:p>
    <w:p w:rsidR="00572BB0" w:rsidRDefault="000D70F7" w:rsidP="008F46D7">
      <w:pPr>
        <w:pStyle w:val="a5"/>
        <w:spacing w:line="312" w:lineRule="auto"/>
        <w:ind w:firstLine="0"/>
        <w:rPr>
          <w:sz w:val="28"/>
          <w:szCs w:val="28"/>
        </w:rPr>
      </w:pPr>
      <w:r w:rsidRPr="00DB645C">
        <w:rPr>
          <w:sz w:val="28"/>
          <w:szCs w:val="28"/>
        </w:rPr>
        <w:t xml:space="preserve">В </w:t>
      </w:r>
      <w:r w:rsidR="00EC4203" w:rsidRPr="00DB645C">
        <w:rPr>
          <w:sz w:val="28"/>
          <w:szCs w:val="28"/>
        </w:rPr>
        <w:t xml:space="preserve">соответствии с </w:t>
      </w:r>
      <w:r w:rsidR="002077B3" w:rsidRPr="00DB645C">
        <w:rPr>
          <w:sz w:val="28"/>
          <w:szCs w:val="28"/>
        </w:rPr>
        <w:t>пр</w:t>
      </w:r>
      <w:r w:rsidR="004149AA">
        <w:rPr>
          <w:sz w:val="28"/>
          <w:szCs w:val="28"/>
        </w:rPr>
        <w:t>иказом</w:t>
      </w:r>
      <w:r w:rsidR="00D91AB6" w:rsidRPr="00DB645C">
        <w:rPr>
          <w:sz w:val="28"/>
          <w:szCs w:val="28"/>
        </w:rPr>
        <w:t xml:space="preserve"> У</w:t>
      </w:r>
      <w:r w:rsidR="004149AA">
        <w:rPr>
          <w:sz w:val="28"/>
          <w:szCs w:val="28"/>
        </w:rPr>
        <w:t xml:space="preserve">правления образования </w:t>
      </w:r>
      <w:r w:rsidR="00D91AB6" w:rsidRPr="00DB645C">
        <w:rPr>
          <w:sz w:val="28"/>
          <w:szCs w:val="28"/>
        </w:rPr>
        <w:t>г.</w:t>
      </w:r>
      <w:r w:rsidR="008F46D7">
        <w:rPr>
          <w:sz w:val="28"/>
          <w:szCs w:val="28"/>
        </w:rPr>
        <w:t xml:space="preserve"> </w:t>
      </w:r>
      <w:r w:rsidR="00D91AB6" w:rsidRPr="00DB645C">
        <w:rPr>
          <w:sz w:val="28"/>
          <w:szCs w:val="28"/>
        </w:rPr>
        <w:t>Казани</w:t>
      </w:r>
      <w:r w:rsidR="00F530BB">
        <w:rPr>
          <w:sz w:val="28"/>
          <w:szCs w:val="28"/>
        </w:rPr>
        <w:t xml:space="preserve"> </w:t>
      </w:r>
      <w:r w:rsidR="006176E5">
        <w:rPr>
          <w:sz w:val="28"/>
          <w:szCs w:val="28"/>
        </w:rPr>
        <w:t>от 26.10.2015г. №866</w:t>
      </w:r>
      <w:r w:rsidR="008F46D7">
        <w:rPr>
          <w:sz w:val="28"/>
          <w:szCs w:val="28"/>
        </w:rPr>
        <w:t xml:space="preserve"> </w:t>
      </w:r>
      <w:r w:rsidR="002077B3" w:rsidRPr="00DB645C">
        <w:rPr>
          <w:sz w:val="28"/>
          <w:szCs w:val="28"/>
        </w:rPr>
        <w:t>«О</w:t>
      </w:r>
      <w:r w:rsidR="003B28C5">
        <w:rPr>
          <w:sz w:val="28"/>
          <w:szCs w:val="28"/>
        </w:rPr>
        <w:t xml:space="preserve">б организации и </w:t>
      </w:r>
      <w:r w:rsidR="002077B3" w:rsidRPr="00DB645C">
        <w:rPr>
          <w:sz w:val="28"/>
          <w:szCs w:val="28"/>
        </w:rPr>
        <w:t>п</w:t>
      </w:r>
      <w:r w:rsidR="004149AA">
        <w:rPr>
          <w:sz w:val="28"/>
          <w:szCs w:val="28"/>
        </w:rPr>
        <w:t>роведении муниципального этапа В</w:t>
      </w:r>
      <w:r w:rsidR="002077B3" w:rsidRPr="00DB645C">
        <w:rPr>
          <w:sz w:val="28"/>
          <w:szCs w:val="28"/>
        </w:rPr>
        <w:t xml:space="preserve">сероссийской </w:t>
      </w:r>
      <w:r w:rsidR="003B28C5">
        <w:rPr>
          <w:sz w:val="28"/>
          <w:szCs w:val="28"/>
        </w:rPr>
        <w:t xml:space="preserve">и Республиканской </w:t>
      </w:r>
      <w:r w:rsidR="006176E5">
        <w:rPr>
          <w:sz w:val="28"/>
          <w:szCs w:val="28"/>
        </w:rPr>
        <w:t>олимпиад</w:t>
      </w:r>
      <w:r w:rsidR="002077B3" w:rsidRPr="00DB645C">
        <w:rPr>
          <w:sz w:val="28"/>
          <w:szCs w:val="28"/>
        </w:rPr>
        <w:t xml:space="preserve"> школьников в 201</w:t>
      </w:r>
      <w:r w:rsidR="006176E5">
        <w:rPr>
          <w:sz w:val="28"/>
          <w:szCs w:val="28"/>
        </w:rPr>
        <w:t>5</w:t>
      </w:r>
      <w:r w:rsidR="002077B3" w:rsidRPr="00DB645C">
        <w:rPr>
          <w:sz w:val="28"/>
          <w:szCs w:val="28"/>
        </w:rPr>
        <w:t>/201</w:t>
      </w:r>
      <w:r w:rsidR="006176E5">
        <w:rPr>
          <w:sz w:val="28"/>
          <w:szCs w:val="28"/>
        </w:rPr>
        <w:t>6</w:t>
      </w:r>
      <w:r w:rsidR="00477565">
        <w:rPr>
          <w:sz w:val="28"/>
          <w:szCs w:val="28"/>
        </w:rPr>
        <w:t xml:space="preserve"> учебном году»</w:t>
      </w:r>
    </w:p>
    <w:p w:rsidR="00F10651" w:rsidRPr="00DB645C" w:rsidRDefault="00F10651" w:rsidP="008F46D7">
      <w:pPr>
        <w:pStyle w:val="a5"/>
        <w:spacing w:line="312" w:lineRule="auto"/>
        <w:ind w:firstLine="0"/>
        <w:rPr>
          <w:sz w:val="28"/>
          <w:szCs w:val="28"/>
        </w:rPr>
      </w:pPr>
    </w:p>
    <w:p w:rsidR="00572BB0" w:rsidRDefault="00572BB0" w:rsidP="00251D2F">
      <w:pPr>
        <w:spacing w:line="312" w:lineRule="auto"/>
        <w:jc w:val="both"/>
        <w:rPr>
          <w:b/>
          <w:bCs/>
          <w:sz w:val="28"/>
          <w:szCs w:val="28"/>
        </w:rPr>
      </w:pPr>
      <w:r w:rsidRPr="00DB645C">
        <w:rPr>
          <w:b/>
          <w:bCs/>
          <w:sz w:val="28"/>
          <w:szCs w:val="28"/>
        </w:rPr>
        <w:t>ПРИКАЗЫВАЮ:</w:t>
      </w:r>
    </w:p>
    <w:p w:rsidR="00F10651" w:rsidRPr="00DB645C" w:rsidRDefault="00F10651" w:rsidP="00251D2F">
      <w:pPr>
        <w:spacing w:line="312" w:lineRule="auto"/>
        <w:jc w:val="both"/>
        <w:rPr>
          <w:b/>
          <w:bCs/>
          <w:sz w:val="28"/>
          <w:szCs w:val="28"/>
        </w:rPr>
      </w:pPr>
    </w:p>
    <w:p w:rsidR="00FB5337" w:rsidRPr="00DB645C" w:rsidRDefault="002077B3" w:rsidP="00251D2F">
      <w:pPr>
        <w:spacing w:line="312" w:lineRule="auto"/>
        <w:jc w:val="both"/>
        <w:rPr>
          <w:sz w:val="28"/>
          <w:szCs w:val="28"/>
        </w:rPr>
      </w:pPr>
      <w:r w:rsidRPr="00DB645C">
        <w:rPr>
          <w:sz w:val="28"/>
          <w:szCs w:val="28"/>
        </w:rPr>
        <w:t>1</w:t>
      </w:r>
      <w:r w:rsidR="00407265" w:rsidRPr="00DB645C">
        <w:rPr>
          <w:sz w:val="28"/>
          <w:szCs w:val="28"/>
        </w:rPr>
        <w:t xml:space="preserve">. </w:t>
      </w:r>
      <w:r w:rsidRPr="00DB645C">
        <w:rPr>
          <w:sz w:val="28"/>
          <w:szCs w:val="28"/>
        </w:rPr>
        <w:t>Утвердить</w:t>
      </w:r>
      <w:r w:rsidR="00123E2A" w:rsidRPr="00DB645C">
        <w:rPr>
          <w:sz w:val="28"/>
          <w:szCs w:val="28"/>
        </w:rPr>
        <w:t xml:space="preserve"> состав </w:t>
      </w:r>
      <w:r w:rsidR="0016085A">
        <w:rPr>
          <w:sz w:val="28"/>
          <w:szCs w:val="28"/>
        </w:rPr>
        <w:t>председателей жюри, возложив на них ответственность за</w:t>
      </w:r>
      <w:r w:rsidR="00123E2A" w:rsidRPr="00DB645C">
        <w:rPr>
          <w:sz w:val="28"/>
          <w:szCs w:val="28"/>
        </w:rPr>
        <w:t xml:space="preserve"> проверк</w:t>
      </w:r>
      <w:r w:rsidR="0016085A">
        <w:rPr>
          <w:sz w:val="28"/>
          <w:szCs w:val="28"/>
        </w:rPr>
        <w:t>у</w:t>
      </w:r>
      <w:r w:rsidRPr="00DB645C">
        <w:rPr>
          <w:sz w:val="28"/>
          <w:szCs w:val="28"/>
        </w:rPr>
        <w:t xml:space="preserve"> олимпиадных заданий муниципального этапа </w:t>
      </w:r>
      <w:r w:rsidR="00123E2A" w:rsidRPr="00DB645C">
        <w:rPr>
          <w:sz w:val="28"/>
          <w:szCs w:val="28"/>
        </w:rPr>
        <w:t>Всероссийской</w:t>
      </w:r>
      <w:r w:rsidR="003B28C5">
        <w:rPr>
          <w:sz w:val="28"/>
          <w:szCs w:val="28"/>
        </w:rPr>
        <w:t xml:space="preserve"> и </w:t>
      </w:r>
      <w:r w:rsidR="0016085A">
        <w:rPr>
          <w:sz w:val="28"/>
          <w:szCs w:val="28"/>
        </w:rPr>
        <w:t>Республиканс</w:t>
      </w:r>
      <w:r w:rsidR="00631E1B">
        <w:rPr>
          <w:sz w:val="28"/>
          <w:szCs w:val="28"/>
        </w:rPr>
        <w:t xml:space="preserve">кой </w:t>
      </w:r>
      <w:r w:rsidR="00123E2A" w:rsidRPr="00DB645C">
        <w:rPr>
          <w:sz w:val="28"/>
          <w:szCs w:val="28"/>
        </w:rPr>
        <w:t>олимпиады школьников 201</w:t>
      </w:r>
      <w:r w:rsidR="00DE2D00">
        <w:rPr>
          <w:sz w:val="28"/>
          <w:szCs w:val="28"/>
        </w:rPr>
        <w:t>5</w:t>
      </w:r>
      <w:r w:rsidR="00123E2A" w:rsidRPr="00DB645C">
        <w:rPr>
          <w:sz w:val="28"/>
          <w:szCs w:val="28"/>
        </w:rPr>
        <w:t>/201</w:t>
      </w:r>
      <w:r w:rsidR="00DE2D00">
        <w:rPr>
          <w:sz w:val="28"/>
          <w:szCs w:val="28"/>
        </w:rPr>
        <w:t>6</w:t>
      </w:r>
      <w:r w:rsidR="00123E2A" w:rsidRPr="00DB645C">
        <w:rPr>
          <w:sz w:val="28"/>
          <w:szCs w:val="28"/>
        </w:rPr>
        <w:t xml:space="preserve"> учебного года </w:t>
      </w:r>
      <w:r w:rsidRPr="00DB645C">
        <w:rPr>
          <w:sz w:val="28"/>
          <w:szCs w:val="28"/>
        </w:rPr>
        <w:t>(</w:t>
      </w:r>
      <w:r w:rsidR="001D01AE">
        <w:rPr>
          <w:sz w:val="28"/>
          <w:szCs w:val="28"/>
        </w:rPr>
        <w:t>п</w:t>
      </w:r>
      <w:r w:rsidRPr="00DB645C">
        <w:rPr>
          <w:sz w:val="28"/>
          <w:szCs w:val="28"/>
        </w:rPr>
        <w:t xml:space="preserve">риложение </w:t>
      </w:r>
      <w:r w:rsidR="00123E2A" w:rsidRPr="00DB645C">
        <w:rPr>
          <w:sz w:val="28"/>
          <w:szCs w:val="28"/>
        </w:rPr>
        <w:t>№</w:t>
      </w:r>
      <w:r w:rsidRPr="00DB645C">
        <w:rPr>
          <w:sz w:val="28"/>
          <w:szCs w:val="28"/>
        </w:rPr>
        <w:t>1</w:t>
      </w:r>
      <w:r w:rsidR="00001A65">
        <w:rPr>
          <w:sz w:val="28"/>
          <w:szCs w:val="28"/>
        </w:rPr>
        <w:t>,</w:t>
      </w:r>
      <w:r w:rsidR="00F94735">
        <w:rPr>
          <w:sz w:val="28"/>
          <w:szCs w:val="28"/>
        </w:rPr>
        <w:t xml:space="preserve"> </w:t>
      </w:r>
      <w:r w:rsidR="00001A65">
        <w:rPr>
          <w:sz w:val="28"/>
          <w:szCs w:val="28"/>
        </w:rPr>
        <w:t>2</w:t>
      </w:r>
      <w:r w:rsidRPr="00DB645C">
        <w:rPr>
          <w:sz w:val="28"/>
          <w:szCs w:val="28"/>
        </w:rPr>
        <w:t>).</w:t>
      </w:r>
    </w:p>
    <w:p w:rsidR="001D01AE" w:rsidRPr="00DB645C" w:rsidRDefault="002077B3" w:rsidP="001D01AE">
      <w:pPr>
        <w:spacing w:line="324" w:lineRule="auto"/>
        <w:jc w:val="both"/>
        <w:rPr>
          <w:sz w:val="28"/>
          <w:szCs w:val="28"/>
        </w:rPr>
      </w:pPr>
      <w:r w:rsidRPr="00DB645C">
        <w:rPr>
          <w:sz w:val="28"/>
          <w:szCs w:val="28"/>
        </w:rPr>
        <w:t xml:space="preserve">2. </w:t>
      </w:r>
      <w:r w:rsidR="008F46D7">
        <w:rPr>
          <w:sz w:val="28"/>
          <w:szCs w:val="28"/>
        </w:rPr>
        <w:t xml:space="preserve">Утвердить состав жюри </w:t>
      </w:r>
      <w:r w:rsidR="001D01AE">
        <w:rPr>
          <w:sz w:val="28"/>
          <w:szCs w:val="28"/>
        </w:rPr>
        <w:t>дл</w:t>
      </w:r>
      <w:r w:rsidR="008F46D7">
        <w:rPr>
          <w:sz w:val="28"/>
          <w:szCs w:val="28"/>
        </w:rPr>
        <w:t xml:space="preserve">я проверки олимпиадных заданий </w:t>
      </w:r>
      <w:r w:rsidR="001D01AE">
        <w:rPr>
          <w:sz w:val="28"/>
          <w:szCs w:val="28"/>
        </w:rPr>
        <w:t>муниципального этапа Всероссийской</w:t>
      </w:r>
      <w:r w:rsidR="003B28C5">
        <w:rPr>
          <w:sz w:val="28"/>
          <w:szCs w:val="28"/>
        </w:rPr>
        <w:t xml:space="preserve"> и </w:t>
      </w:r>
      <w:r w:rsidR="00E468DB">
        <w:rPr>
          <w:sz w:val="28"/>
          <w:szCs w:val="28"/>
        </w:rPr>
        <w:t>Республиканской олимпиад</w:t>
      </w:r>
      <w:r w:rsidR="001D01AE">
        <w:rPr>
          <w:sz w:val="28"/>
          <w:szCs w:val="28"/>
        </w:rPr>
        <w:t xml:space="preserve"> школьников</w:t>
      </w:r>
      <w:r w:rsidR="004C2687">
        <w:rPr>
          <w:sz w:val="28"/>
          <w:szCs w:val="28"/>
        </w:rPr>
        <w:t xml:space="preserve">, состав жюри </w:t>
      </w:r>
    </w:p>
    <w:p w:rsidR="002077B3" w:rsidRDefault="002077B3" w:rsidP="00FB5337">
      <w:pPr>
        <w:spacing w:line="324" w:lineRule="auto"/>
        <w:jc w:val="both"/>
        <w:rPr>
          <w:sz w:val="28"/>
          <w:szCs w:val="28"/>
        </w:rPr>
      </w:pPr>
      <w:r w:rsidRPr="00DB645C">
        <w:rPr>
          <w:sz w:val="28"/>
          <w:szCs w:val="28"/>
        </w:rPr>
        <w:t>для проведения</w:t>
      </w:r>
      <w:r w:rsidR="00EC4203" w:rsidRPr="00DB645C">
        <w:rPr>
          <w:sz w:val="28"/>
          <w:szCs w:val="28"/>
        </w:rPr>
        <w:t xml:space="preserve"> устного тура </w:t>
      </w:r>
      <w:r w:rsidR="00123E2A" w:rsidRPr="00DB645C">
        <w:rPr>
          <w:sz w:val="28"/>
          <w:szCs w:val="28"/>
        </w:rPr>
        <w:t>муниципального этапа Всероссийской</w:t>
      </w:r>
      <w:r w:rsidR="00334F07">
        <w:rPr>
          <w:sz w:val="28"/>
          <w:szCs w:val="28"/>
        </w:rPr>
        <w:t xml:space="preserve"> </w:t>
      </w:r>
      <w:r w:rsidR="00123E2A" w:rsidRPr="00DB645C">
        <w:rPr>
          <w:sz w:val="28"/>
          <w:szCs w:val="28"/>
        </w:rPr>
        <w:t xml:space="preserve">олимпиады школьников </w:t>
      </w:r>
      <w:r w:rsidR="00EC4203" w:rsidRPr="00DB645C">
        <w:rPr>
          <w:sz w:val="28"/>
          <w:szCs w:val="28"/>
        </w:rPr>
        <w:t>по иностранным языкам</w:t>
      </w:r>
      <w:r w:rsidR="0016085A">
        <w:rPr>
          <w:sz w:val="28"/>
          <w:szCs w:val="28"/>
        </w:rPr>
        <w:t>, практическ</w:t>
      </w:r>
      <w:r w:rsidR="004C2687">
        <w:rPr>
          <w:sz w:val="28"/>
          <w:szCs w:val="28"/>
        </w:rPr>
        <w:t xml:space="preserve">ого тура по </w:t>
      </w:r>
      <w:r w:rsidR="0016085A">
        <w:rPr>
          <w:sz w:val="28"/>
          <w:szCs w:val="28"/>
        </w:rPr>
        <w:t>технологии</w:t>
      </w:r>
      <w:r w:rsidR="003B28C5">
        <w:rPr>
          <w:sz w:val="28"/>
          <w:szCs w:val="28"/>
        </w:rPr>
        <w:t>, ОБЖ</w:t>
      </w:r>
      <w:r w:rsidR="00EC4203" w:rsidRPr="00DB645C">
        <w:rPr>
          <w:sz w:val="28"/>
          <w:szCs w:val="28"/>
        </w:rPr>
        <w:t xml:space="preserve"> (</w:t>
      </w:r>
      <w:r w:rsidR="001D01AE">
        <w:rPr>
          <w:sz w:val="28"/>
          <w:szCs w:val="28"/>
        </w:rPr>
        <w:t>п</w:t>
      </w:r>
      <w:r w:rsidR="00EC4203" w:rsidRPr="00DB645C">
        <w:rPr>
          <w:sz w:val="28"/>
          <w:szCs w:val="28"/>
        </w:rPr>
        <w:t xml:space="preserve">риложение </w:t>
      </w:r>
      <w:r w:rsidR="00F10651">
        <w:rPr>
          <w:sz w:val="28"/>
          <w:szCs w:val="28"/>
        </w:rPr>
        <w:t xml:space="preserve">№ </w:t>
      </w:r>
      <w:r w:rsidR="004C2687">
        <w:rPr>
          <w:sz w:val="28"/>
          <w:szCs w:val="28"/>
        </w:rPr>
        <w:t>3</w:t>
      </w:r>
      <w:r w:rsidR="00EC4203" w:rsidRPr="00DB645C">
        <w:rPr>
          <w:sz w:val="28"/>
          <w:szCs w:val="28"/>
        </w:rPr>
        <w:t>).</w:t>
      </w:r>
    </w:p>
    <w:p w:rsidR="00E6507F" w:rsidRPr="00DB645C" w:rsidRDefault="003B28C5" w:rsidP="00FB5337">
      <w:pPr>
        <w:spacing w:line="324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B4DED" w:rsidRPr="00DB645C">
        <w:rPr>
          <w:sz w:val="28"/>
          <w:szCs w:val="28"/>
        </w:rPr>
        <w:t xml:space="preserve">. </w:t>
      </w:r>
      <w:r w:rsidR="00DE2D00">
        <w:rPr>
          <w:sz w:val="28"/>
          <w:szCs w:val="28"/>
        </w:rPr>
        <w:t>Д</w:t>
      </w:r>
      <w:r w:rsidR="00E937D8" w:rsidRPr="00DB645C">
        <w:rPr>
          <w:sz w:val="28"/>
          <w:szCs w:val="28"/>
        </w:rPr>
        <w:t xml:space="preserve">иректору </w:t>
      </w:r>
      <w:proofErr w:type="spellStart"/>
      <w:r w:rsidR="00E937D8" w:rsidRPr="00DB645C">
        <w:rPr>
          <w:sz w:val="28"/>
          <w:szCs w:val="28"/>
        </w:rPr>
        <w:t>ГЦТРиГО</w:t>
      </w:r>
      <w:proofErr w:type="spellEnd"/>
      <w:r w:rsidR="00334F0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</w:t>
      </w:r>
      <w:r w:rsidR="00E937D8" w:rsidRPr="00DB645C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E937D8" w:rsidRPr="00DB645C">
        <w:rPr>
          <w:sz w:val="28"/>
          <w:szCs w:val="28"/>
        </w:rPr>
        <w:t>.</w:t>
      </w:r>
      <w:r>
        <w:rPr>
          <w:sz w:val="28"/>
          <w:szCs w:val="28"/>
        </w:rPr>
        <w:t>Рахматуллино</w:t>
      </w:r>
      <w:r w:rsidR="00E937D8" w:rsidRPr="00DB645C">
        <w:rPr>
          <w:sz w:val="28"/>
          <w:szCs w:val="28"/>
        </w:rPr>
        <w:t>й</w:t>
      </w:r>
      <w:proofErr w:type="spellEnd"/>
      <w:r w:rsidR="00E937D8" w:rsidRPr="00DB645C">
        <w:rPr>
          <w:sz w:val="28"/>
          <w:szCs w:val="28"/>
        </w:rPr>
        <w:t>:</w:t>
      </w:r>
    </w:p>
    <w:p w:rsidR="00EB6E94" w:rsidRDefault="00E6507F" w:rsidP="00EB6E94">
      <w:pPr>
        <w:spacing w:line="324" w:lineRule="auto"/>
        <w:jc w:val="both"/>
      </w:pPr>
      <w:r w:rsidRPr="00DB645C">
        <w:rPr>
          <w:sz w:val="28"/>
          <w:szCs w:val="28"/>
        </w:rPr>
        <w:t>3.1. привлечь</w:t>
      </w:r>
      <w:r w:rsidR="001255C6" w:rsidRPr="00DB645C">
        <w:rPr>
          <w:sz w:val="28"/>
          <w:szCs w:val="28"/>
        </w:rPr>
        <w:t xml:space="preserve"> к проверке олимпиадных работ </w:t>
      </w:r>
      <w:r w:rsidR="00EB6E94" w:rsidRPr="00DB645C">
        <w:rPr>
          <w:sz w:val="28"/>
          <w:szCs w:val="28"/>
        </w:rPr>
        <w:t>независимых экспертов</w:t>
      </w:r>
      <w:r w:rsidR="00251E50">
        <w:t>;</w:t>
      </w:r>
    </w:p>
    <w:p w:rsidR="00712937" w:rsidRPr="00712937" w:rsidRDefault="00712937" w:rsidP="00EB6E94">
      <w:pPr>
        <w:spacing w:line="324" w:lineRule="auto"/>
        <w:jc w:val="both"/>
        <w:rPr>
          <w:sz w:val="28"/>
          <w:szCs w:val="28"/>
        </w:rPr>
      </w:pPr>
      <w:r w:rsidRPr="00712937">
        <w:rPr>
          <w:sz w:val="28"/>
          <w:szCs w:val="28"/>
        </w:rPr>
        <w:t>3.</w:t>
      </w:r>
      <w:r w:rsidR="003B28C5">
        <w:rPr>
          <w:sz w:val="28"/>
          <w:szCs w:val="28"/>
        </w:rPr>
        <w:t>2</w:t>
      </w:r>
      <w:r w:rsidR="008F46D7">
        <w:rPr>
          <w:sz w:val="28"/>
          <w:szCs w:val="28"/>
        </w:rPr>
        <w:t xml:space="preserve"> </w:t>
      </w:r>
      <w:r w:rsidRPr="00712937">
        <w:rPr>
          <w:sz w:val="28"/>
          <w:szCs w:val="28"/>
        </w:rPr>
        <w:t>строго соблюдать сроки проведения п</w:t>
      </w:r>
      <w:r w:rsidR="008F46D7">
        <w:rPr>
          <w:sz w:val="28"/>
          <w:szCs w:val="28"/>
        </w:rPr>
        <w:t>роверки олимпиадных заданий</w:t>
      </w:r>
      <w:r w:rsidR="00F94735">
        <w:rPr>
          <w:sz w:val="28"/>
          <w:szCs w:val="28"/>
        </w:rPr>
        <w:t xml:space="preserve"> – </w:t>
      </w:r>
      <w:r w:rsidR="008F46D7">
        <w:rPr>
          <w:sz w:val="28"/>
          <w:szCs w:val="28"/>
        </w:rPr>
        <w:t xml:space="preserve">не </w:t>
      </w:r>
      <w:r w:rsidRPr="00712937">
        <w:rPr>
          <w:sz w:val="28"/>
          <w:szCs w:val="28"/>
        </w:rPr>
        <w:t xml:space="preserve">более </w:t>
      </w:r>
      <w:r w:rsidR="003B28C5">
        <w:rPr>
          <w:sz w:val="28"/>
          <w:szCs w:val="28"/>
        </w:rPr>
        <w:t>2</w:t>
      </w:r>
      <w:r w:rsidRPr="00712937">
        <w:rPr>
          <w:sz w:val="28"/>
          <w:szCs w:val="28"/>
        </w:rPr>
        <w:t xml:space="preserve"> дней</w:t>
      </w:r>
      <w:r>
        <w:rPr>
          <w:sz w:val="28"/>
          <w:szCs w:val="28"/>
        </w:rPr>
        <w:t>.</w:t>
      </w:r>
    </w:p>
    <w:p w:rsidR="00F57383" w:rsidRPr="00DB645C" w:rsidRDefault="003B28C5" w:rsidP="00EB6E94">
      <w:pPr>
        <w:spacing w:line="324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C9290A" w:rsidRPr="00DB645C">
        <w:rPr>
          <w:sz w:val="28"/>
          <w:szCs w:val="28"/>
        </w:rPr>
        <w:t>. Начальникам районных отделов образования</w:t>
      </w:r>
      <w:r w:rsidR="00E468DB">
        <w:rPr>
          <w:sz w:val="28"/>
          <w:szCs w:val="28"/>
        </w:rPr>
        <w:t xml:space="preserve"> </w:t>
      </w:r>
      <w:r w:rsidR="0014343F">
        <w:rPr>
          <w:sz w:val="28"/>
          <w:szCs w:val="28"/>
        </w:rPr>
        <w:t>Г.Г.</w:t>
      </w:r>
      <w:r w:rsidR="00F94735">
        <w:rPr>
          <w:sz w:val="28"/>
          <w:szCs w:val="28"/>
        </w:rPr>
        <w:t xml:space="preserve"> </w:t>
      </w:r>
      <w:r w:rsidR="0014343F">
        <w:rPr>
          <w:sz w:val="28"/>
          <w:szCs w:val="28"/>
        </w:rPr>
        <w:t>Латышевой,</w:t>
      </w:r>
      <w:r w:rsidR="00E468DB">
        <w:rPr>
          <w:sz w:val="28"/>
          <w:szCs w:val="28"/>
        </w:rPr>
        <w:t xml:space="preserve"> </w:t>
      </w:r>
      <w:r w:rsidR="008F46D7">
        <w:rPr>
          <w:sz w:val="28"/>
          <w:szCs w:val="28"/>
        </w:rPr>
        <w:t>М.З.</w:t>
      </w:r>
      <w:r w:rsidR="00F94735">
        <w:rPr>
          <w:sz w:val="28"/>
          <w:szCs w:val="28"/>
        </w:rPr>
        <w:t xml:space="preserve"> </w:t>
      </w:r>
      <w:r w:rsidR="008F46D7">
        <w:rPr>
          <w:sz w:val="28"/>
          <w:szCs w:val="28"/>
        </w:rPr>
        <w:t>Закировой, Е.Б.</w:t>
      </w:r>
      <w:r w:rsidR="00F94735">
        <w:rPr>
          <w:sz w:val="28"/>
          <w:szCs w:val="28"/>
        </w:rPr>
        <w:t xml:space="preserve"> </w:t>
      </w:r>
      <w:r w:rsidR="008F46D7">
        <w:rPr>
          <w:sz w:val="28"/>
          <w:szCs w:val="28"/>
        </w:rPr>
        <w:t xml:space="preserve">Буслаевой, </w:t>
      </w:r>
      <w:r w:rsidR="00C9290A" w:rsidRPr="00DB645C">
        <w:rPr>
          <w:sz w:val="28"/>
          <w:szCs w:val="28"/>
        </w:rPr>
        <w:t>В.Н.</w:t>
      </w:r>
      <w:r w:rsidR="00F94735">
        <w:rPr>
          <w:sz w:val="28"/>
          <w:szCs w:val="28"/>
        </w:rPr>
        <w:t xml:space="preserve"> </w:t>
      </w:r>
      <w:r w:rsidR="00C9290A" w:rsidRPr="00DB645C">
        <w:rPr>
          <w:sz w:val="28"/>
          <w:szCs w:val="28"/>
        </w:rPr>
        <w:t>Нуреевой</w:t>
      </w:r>
      <w:r w:rsidR="00F57383" w:rsidRPr="00DB645C">
        <w:rPr>
          <w:sz w:val="28"/>
          <w:szCs w:val="28"/>
        </w:rPr>
        <w:t xml:space="preserve"> для о</w:t>
      </w:r>
      <w:r w:rsidR="00251E50">
        <w:rPr>
          <w:sz w:val="28"/>
          <w:szCs w:val="28"/>
        </w:rPr>
        <w:t xml:space="preserve">рганизованного проведения муниципального </w:t>
      </w:r>
      <w:r w:rsidR="00F57383" w:rsidRPr="00DB645C">
        <w:rPr>
          <w:sz w:val="28"/>
          <w:szCs w:val="28"/>
        </w:rPr>
        <w:t xml:space="preserve">этапа </w:t>
      </w:r>
      <w:r w:rsidR="00DE2D00">
        <w:rPr>
          <w:sz w:val="28"/>
          <w:szCs w:val="28"/>
        </w:rPr>
        <w:t>в</w:t>
      </w:r>
      <w:r w:rsidR="00251E50">
        <w:rPr>
          <w:sz w:val="28"/>
          <w:szCs w:val="28"/>
        </w:rPr>
        <w:t>сероссийской</w:t>
      </w:r>
      <w:r w:rsidR="00DE2D00">
        <w:rPr>
          <w:sz w:val="28"/>
          <w:szCs w:val="28"/>
        </w:rPr>
        <w:t xml:space="preserve">, республиканской предметных </w:t>
      </w:r>
      <w:r w:rsidR="00251E50">
        <w:rPr>
          <w:sz w:val="28"/>
          <w:szCs w:val="28"/>
        </w:rPr>
        <w:t>о</w:t>
      </w:r>
      <w:r w:rsidR="00F57383" w:rsidRPr="00DB645C">
        <w:rPr>
          <w:sz w:val="28"/>
          <w:szCs w:val="28"/>
        </w:rPr>
        <w:t>лимпиад</w:t>
      </w:r>
      <w:r w:rsidR="00E468DB">
        <w:rPr>
          <w:sz w:val="28"/>
          <w:szCs w:val="28"/>
        </w:rPr>
        <w:t xml:space="preserve"> </w:t>
      </w:r>
      <w:r w:rsidR="00251D2F">
        <w:rPr>
          <w:sz w:val="28"/>
          <w:szCs w:val="28"/>
        </w:rPr>
        <w:t xml:space="preserve">школьников </w:t>
      </w:r>
      <w:r w:rsidR="00712937" w:rsidRPr="00DB645C">
        <w:rPr>
          <w:sz w:val="28"/>
          <w:szCs w:val="28"/>
        </w:rPr>
        <w:t>обеспечить</w:t>
      </w:r>
      <w:r w:rsidR="00F57383" w:rsidRPr="00DB645C">
        <w:rPr>
          <w:sz w:val="28"/>
          <w:szCs w:val="28"/>
        </w:rPr>
        <w:t>:</w:t>
      </w:r>
    </w:p>
    <w:p w:rsidR="00D91AB6" w:rsidRPr="00DB645C" w:rsidRDefault="003B28C5" w:rsidP="0014343F">
      <w:pPr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91AB6" w:rsidRPr="00DB645C">
        <w:rPr>
          <w:sz w:val="28"/>
          <w:szCs w:val="28"/>
        </w:rPr>
        <w:t>.1. конфиденциальност</w:t>
      </w:r>
      <w:r w:rsidR="00251E50">
        <w:rPr>
          <w:sz w:val="28"/>
          <w:szCs w:val="28"/>
        </w:rPr>
        <w:t xml:space="preserve">ь получения </w:t>
      </w:r>
      <w:r w:rsidR="00AE5653">
        <w:rPr>
          <w:sz w:val="28"/>
          <w:szCs w:val="28"/>
        </w:rPr>
        <w:t>о</w:t>
      </w:r>
      <w:r w:rsidR="00251E50">
        <w:rPr>
          <w:sz w:val="28"/>
          <w:szCs w:val="28"/>
        </w:rPr>
        <w:t>лимпиадных заданий;</w:t>
      </w:r>
    </w:p>
    <w:p w:rsidR="003B28C5" w:rsidRDefault="003B28C5" w:rsidP="0014343F">
      <w:pPr>
        <w:tabs>
          <w:tab w:val="left" w:pos="993"/>
        </w:tabs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91AB6" w:rsidRPr="00DB645C">
        <w:rPr>
          <w:sz w:val="28"/>
          <w:szCs w:val="28"/>
        </w:rPr>
        <w:t>.</w:t>
      </w:r>
      <w:r w:rsidR="00A6709C">
        <w:rPr>
          <w:sz w:val="28"/>
          <w:szCs w:val="28"/>
        </w:rPr>
        <w:t>2</w:t>
      </w:r>
      <w:r w:rsidR="00F57383" w:rsidRPr="00DB645C">
        <w:rPr>
          <w:sz w:val="28"/>
          <w:szCs w:val="28"/>
        </w:rPr>
        <w:t xml:space="preserve">. </w:t>
      </w:r>
      <w:r w:rsidR="00712937" w:rsidRPr="00DB645C">
        <w:rPr>
          <w:sz w:val="28"/>
          <w:szCs w:val="28"/>
        </w:rPr>
        <w:t xml:space="preserve">обеспечить передачу олимпиадных работ представителям Оргкомитета не позднее, чем через 1 час после завершения </w:t>
      </w:r>
      <w:r w:rsidR="00712937">
        <w:rPr>
          <w:sz w:val="28"/>
          <w:szCs w:val="28"/>
        </w:rPr>
        <w:t xml:space="preserve">муниципального этапа Всероссийской </w:t>
      </w:r>
      <w:r w:rsidR="00712937" w:rsidRPr="00DB645C">
        <w:rPr>
          <w:sz w:val="28"/>
          <w:szCs w:val="28"/>
        </w:rPr>
        <w:t>олимпиад</w:t>
      </w:r>
      <w:r w:rsidR="00712937">
        <w:rPr>
          <w:sz w:val="28"/>
          <w:szCs w:val="28"/>
        </w:rPr>
        <w:t>ы</w:t>
      </w:r>
      <w:r>
        <w:rPr>
          <w:sz w:val="28"/>
          <w:szCs w:val="28"/>
        </w:rPr>
        <w:t xml:space="preserve">. </w:t>
      </w:r>
    </w:p>
    <w:p w:rsidR="003B28C5" w:rsidRDefault="003B28C5" w:rsidP="003B28C5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 w:rsidRPr="003B28C5">
        <w:rPr>
          <w:sz w:val="28"/>
          <w:szCs w:val="28"/>
        </w:rPr>
        <w:t>6. Руководителям общеобразовательных учреждений:</w:t>
      </w:r>
    </w:p>
    <w:p w:rsidR="003B28C5" w:rsidRDefault="008F46D7" w:rsidP="003B28C5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обеспечить своевременную </w:t>
      </w:r>
      <w:r w:rsidR="003B28C5" w:rsidRPr="003B28C5">
        <w:rPr>
          <w:sz w:val="28"/>
          <w:szCs w:val="28"/>
        </w:rPr>
        <w:t>явку членов жюри</w:t>
      </w:r>
      <w:r w:rsidR="003B28C5">
        <w:rPr>
          <w:sz w:val="28"/>
          <w:szCs w:val="28"/>
        </w:rPr>
        <w:t>:</w:t>
      </w:r>
    </w:p>
    <w:p w:rsidR="003B28C5" w:rsidRDefault="003B28C5" w:rsidP="003B28C5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6.1.1</w:t>
      </w:r>
      <w:r>
        <w:rPr>
          <w:sz w:val="28"/>
          <w:szCs w:val="28"/>
        </w:rPr>
        <w:tab/>
      </w:r>
      <w:r w:rsidR="008F46D7">
        <w:rPr>
          <w:sz w:val="28"/>
          <w:szCs w:val="28"/>
        </w:rPr>
        <w:t xml:space="preserve"> при проведении олимпиады </w:t>
      </w:r>
      <w:r w:rsidRPr="003B28C5">
        <w:rPr>
          <w:sz w:val="28"/>
          <w:szCs w:val="28"/>
        </w:rPr>
        <w:t xml:space="preserve">практического тура к </w:t>
      </w:r>
      <w:r w:rsidR="00390F40">
        <w:rPr>
          <w:sz w:val="28"/>
          <w:szCs w:val="28"/>
        </w:rPr>
        <w:t>8</w:t>
      </w:r>
      <w:r w:rsidRPr="003B28C5">
        <w:rPr>
          <w:sz w:val="28"/>
          <w:szCs w:val="28"/>
        </w:rPr>
        <w:t>.30</w:t>
      </w:r>
      <w:r>
        <w:rPr>
          <w:sz w:val="28"/>
          <w:szCs w:val="28"/>
        </w:rPr>
        <w:t xml:space="preserve"> по иностранным языкам</w:t>
      </w:r>
      <w:r w:rsidR="00001A65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технологии</w:t>
      </w:r>
      <w:r w:rsidR="00001A65">
        <w:rPr>
          <w:sz w:val="28"/>
          <w:szCs w:val="28"/>
        </w:rPr>
        <w:t>, к 8.00 по физической культуре и ОБЖ;</w:t>
      </w:r>
    </w:p>
    <w:p w:rsidR="00251D2F" w:rsidRDefault="003B28C5" w:rsidP="00001A65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91AB6" w:rsidRPr="00DB645C">
        <w:rPr>
          <w:sz w:val="28"/>
          <w:szCs w:val="28"/>
        </w:rPr>
        <w:t>.</w:t>
      </w:r>
      <w:r w:rsidR="00001A65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="00D91AB6" w:rsidRPr="00DB645C">
        <w:rPr>
          <w:sz w:val="28"/>
          <w:szCs w:val="28"/>
        </w:rPr>
        <w:t xml:space="preserve">. </w:t>
      </w:r>
      <w:r w:rsidR="008F46D7">
        <w:rPr>
          <w:sz w:val="28"/>
          <w:szCs w:val="28"/>
        </w:rPr>
        <w:t xml:space="preserve">при </w:t>
      </w:r>
      <w:r w:rsidR="00A6709C">
        <w:rPr>
          <w:sz w:val="28"/>
          <w:szCs w:val="28"/>
        </w:rPr>
        <w:t>проверке</w:t>
      </w:r>
      <w:r w:rsidR="00712937" w:rsidRPr="00DB645C">
        <w:rPr>
          <w:sz w:val="28"/>
          <w:szCs w:val="28"/>
        </w:rPr>
        <w:t xml:space="preserve"> олимпиадных заданий в </w:t>
      </w:r>
      <w:proofErr w:type="spellStart"/>
      <w:r w:rsidR="00712937" w:rsidRPr="00DB645C">
        <w:rPr>
          <w:sz w:val="28"/>
          <w:szCs w:val="28"/>
        </w:rPr>
        <w:t>ГЦТРиГО</w:t>
      </w:r>
      <w:proofErr w:type="spellEnd"/>
      <w:r w:rsidR="00712937" w:rsidRPr="00DB645C">
        <w:rPr>
          <w:sz w:val="28"/>
          <w:szCs w:val="28"/>
        </w:rPr>
        <w:t xml:space="preserve"> к 1</w:t>
      </w:r>
      <w:r w:rsidR="00A6709C">
        <w:rPr>
          <w:sz w:val="28"/>
          <w:szCs w:val="28"/>
        </w:rPr>
        <w:t>4</w:t>
      </w:r>
      <w:r w:rsidR="00C92234">
        <w:rPr>
          <w:sz w:val="28"/>
          <w:szCs w:val="28"/>
        </w:rPr>
        <w:t>.00 на</w:t>
      </w:r>
      <w:r w:rsidR="00E468DB">
        <w:rPr>
          <w:sz w:val="28"/>
          <w:szCs w:val="28"/>
        </w:rPr>
        <w:t xml:space="preserve"> </w:t>
      </w:r>
      <w:r w:rsidR="00C92234">
        <w:rPr>
          <w:sz w:val="28"/>
          <w:szCs w:val="28"/>
        </w:rPr>
        <w:t>следующий</w:t>
      </w:r>
      <w:r w:rsidR="007847C7">
        <w:rPr>
          <w:sz w:val="28"/>
          <w:szCs w:val="28"/>
        </w:rPr>
        <w:t xml:space="preserve"> день</w:t>
      </w:r>
      <w:r w:rsidR="00712937">
        <w:rPr>
          <w:sz w:val="28"/>
          <w:szCs w:val="28"/>
        </w:rPr>
        <w:t xml:space="preserve"> проведения олимпиады</w:t>
      </w:r>
      <w:r w:rsidR="00001A65">
        <w:rPr>
          <w:sz w:val="28"/>
          <w:szCs w:val="28"/>
        </w:rPr>
        <w:t xml:space="preserve"> и </w:t>
      </w:r>
      <w:r w:rsidR="00712937" w:rsidRPr="00DB645C">
        <w:rPr>
          <w:sz w:val="28"/>
          <w:szCs w:val="28"/>
        </w:rPr>
        <w:t>при проведении олимпиады в субботу</w:t>
      </w:r>
      <w:r w:rsidR="00712937">
        <w:rPr>
          <w:sz w:val="28"/>
          <w:szCs w:val="28"/>
        </w:rPr>
        <w:t xml:space="preserve"> -</w:t>
      </w:r>
      <w:r w:rsidR="00712937" w:rsidRPr="00DB645C">
        <w:rPr>
          <w:sz w:val="28"/>
          <w:szCs w:val="28"/>
        </w:rPr>
        <w:t xml:space="preserve"> в первый рабочий день после прове</w:t>
      </w:r>
      <w:r w:rsidR="00712937">
        <w:rPr>
          <w:sz w:val="28"/>
          <w:szCs w:val="28"/>
        </w:rPr>
        <w:t>дения олимпиады</w:t>
      </w:r>
      <w:r w:rsidR="00001A65">
        <w:rPr>
          <w:sz w:val="28"/>
          <w:szCs w:val="28"/>
        </w:rPr>
        <w:t>;</w:t>
      </w:r>
    </w:p>
    <w:p w:rsidR="00EB6E94" w:rsidRDefault="00001A65" w:rsidP="00001A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F46D7">
        <w:rPr>
          <w:sz w:val="28"/>
          <w:szCs w:val="28"/>
        </w:rPr>
        <w:t xml:space="preserve">.2 </w:t>
      </w:r>
      <w:r w:rsidR="00F67BBF">
        <w:rPr>
          <w:sz w:val="28"/>
          <w:szCs w:val="28"/>
        </w:rPr>
        <w:t xml:space="preserve">рассмотреть </w:t>
      </w:r>
      <w:r w:rsidR="00EB6E94" w:rsidRPr="00DB645C">
        <w:rPr>
          <w:sz w:val="28"/>
          <w:szCs w:val="28"/>
        </w:rPr>
        <w:t xml:space="preserve">возможность </w:t>
      </w:r>
      <w:r w:rsidR="0064048A">
        <w:rPr>
          <w:sz w:val="28"/>
          <w:szCs w:val="28"/>
        </w:rPr>
        <w:t xml:space="preserve">для </w:t>
      </w:r>
      <w:r w:rsidR="00EB6E94" w:rsidRPr="00DB645C">
        <w:rPr>
          <w:sz w:val="28"/>
          <w:szCs w:val="28"/>
        </w:rPr>
        <w:t xml:space="preserve">предоставления </w:t>
      </w:r>
      <w:r w:rsidR="00712937" w:rsidRPr="00DB645C">
        <w:rPr>
          <w:sz w:val="28"/>
          <w:szCs w:val="28"/>
        </w:rPr>
        <w:t xml:space="preserve">педагогам-членам жюри </w:t>
      </w:r>
      <w:r w:rsidR="00EB6E94" w:rsidRPr="00DB645C">
        <w:rPr>
          <w:sz w:val="28"/>
          <w:szCs w:val="28"/>
        </w:rPr>
        <w:t>дней отгула в каникул</w:t>
      </w:r>
      <w:r w:rsidR="00712937">
        <w:rPr>
          <w:sz w:val="28"/>
          <w:szCs w:val="28"/>
        </w:rPr>
        <w:t>ы</w:t>
      </w:r>
      <w:r w:rsidR="00E468DB">
        <w:rPr>
          <w:sz w:val="28"/>
          <w:szCs w:val="28"/>
        </w:rPr>
        <w:t xml:space="preserve"> </w:t>
      </w:r>
      <w:r w:rsidR="00712937">
        <w:rPr>
          <w:sz w:val="28"/>
          <w:szCs w:val="28"/>
        </w:rPr>
        <w:t xml:space="preserve">с учетом </w:t>
      </w:r>
      <w:r w:rsidR="00AE0DE7" w:rsidRPr="00DB645C">
        <w:rPr>
          <w:sz w:val="28"/>
          <w:szCs w:val="28"/>
        </w:rPr>
        <w:t>времени</w:t>
      </w:r>
      <w:r w:rsidR="00712937">
        <w:rPr>
          <w:sz w:val="28"/>
          <w:szCs w:val="28"/>
        </w:rPr>
        <w:t>,</w:t>
      </w:r>
      <w:r w:rsidR="00E468DB">
        <w:rPr>
          <w:sz w:val="28"/>
          <w:szCs w:val="28"/>
        </w:rPr>
        <w:t xml:space="preserve"> </w:t>
      </w:r>
      <w:r w:rsidR="00712937">
        <w:rPr>
          <w:sz w:val="28"/>
          <w:szCs w:val="28"/>
        </w:rPr>
        <w:t>затраченному</w:t>
      </w:r>
      <w:r w:rsidR="00E468DB">
        <w:rPr>
          <w:sz w:val="28"/>
          <w:szCs w:val="28"/>
        </w:rPr>
        <w:t xml:space="preserve"> </w:t>
      </w:r>
      <w:r w:rsidR="00712937">
        <w:rPr>
          <w:sz w:val="28"/>
          <w:szCs w:val="28"/>
        </w:rPr>
        <w:t>на</w:t>
      </w:r>
      <w:r w:rsidR="00E468DB">
        <w:rPr>
          <w:sz w:val="28"/>
          <w:szCs w:val="28"/>
        </w:rPr>
        <w:t xml:space="preserve"> </w:t>
      </w:r>
      <w:r w:rsidR="00712937">
        <w:rPr>
          <w:sz w:val="28"/>
          <w:szCs w:val="28"/>
        </w:rPr>
        <w:t>проверку</w:t>
      </w:r>
      <w:r w:rsidR="00AE0DE7" w:rsidRPr="00DB645C">
        <w:rPr>
          <w:sz w:val="28"/>
          <w:szCs w:val="28"/>
        </w:rPr>
        <w:t xml:space="preserve"> олимпиадных работ</w:t>
      </w:r>
      <w:r w:rsidR="00C92234">
        <w:rPr>
          <w:sz w:val="28"/>
          <w:szCs w:val="28"/>
        </w:rPr>
        <w:t xml:space="preserve"> на основании справки</w:t>
      </w:r>
      <w:r w:rsidR="00E468DB">
        <w:rPr>
          <w:sz w:val="28"/>
          <w:szCs w:val="28"/>
        </w:rPr>
        <w:t>,</w:t>
      </w:r>
      <w:r w:rsidR="00C92234">
        <w:rPr>
          <w:sz w:val="28"/>
          <w:szCs w:val="28"/>
        </w:rPr>
        <w:t xml:space="preserve"> выданной </w:t>
      </w:r>
      <w:proofErr w:type="spellStart"/>
      <w:r w:rsidR="00C92234">
        <w:rPr>
          <w:sz w:val="28"/>
          <w:szCs w:val="28"/>
        </w:rPr>
        <w:t>ГЦТРиГО</w:t>
      </w:r>
      <w:proofErr w:type="spellEnd"/>
      <w:r w:rsidR="00251E50">
        <w:rPr>
          <w:sz w:val="28"/>
          <w:szCs w:val="28"/>
        </w:rPr>
        <w:t>.</w:t>
      </w:r>
    </w:p>
    <w:p w:rsidR="001D01AE" w:rsidRDefault="00001A65" w:rsidP="00001A65">
      <w:pPr>
        <w:tabs>
          <w:tab w:val="left" w:pos="709"/>
        </w:tabs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D01AE">
        <w:rPr>
          <w:sz w:val="28"/>
          <w:szCs w:val="28"/>
        </w:rPr>
        <w:t>.</w:t>
      </w:r>
      <w:r w:rsidR="008F46D7">
        <w:rPr>
          <w:sz w:val="28"/>
          <w:szCs w:val="28"/>
        </w:rPr>
        <w:t xml:space="preserve"> </w:t>
      </w:r>
      <w:r w:rsidR="001D01AE">
        <w:rPr>
          <w:sz w:val="28"/>
          <w:szCs w:val="28"/>
        </w:rPr>
        <w:t xml:space="preserve">Директору общеобразовательного учреждения МБОУ «СОШ №98» </w:t>
      </w:r>
      <w:proofErr w:type="spellStart"/>
      <w:r w:rsidR="001D01AE">
        <w:rPr>
          <w:sz w:val="28"/>
          <w:szCs w:val="28"/>
        </w:rPr>
        <w:t>Вахитовского</w:t>
      </w:r>
      <w:proofErr w:type="spellEnd"/>
      <w:r w:rsidR="001D01AE">
        <w:rPr>
          <w:sz w:val="28"/>
          <w:szCs w:val="28"/>
        </w:rPr>
        <w:t xml:space="preserve"> района </w:t>
      </w:r>
      <w:proofErr w:type="spellStart"/>
      <w:r w:rsidR="001D01AE">
        <w:rPr>
          <w:sz w:val="28"/>
          <w:szCs w:val="28"/>
        </w:rPr>
        <w:t>г</w:t>
      </w:r>
      <w:proofErr w:type="gramStart"/>
      <w:r w:rsidR="001D01AE">
        <w:rPr>
          <w:sz w:val="28"/>
          <w:szCs w:val="28"/>
        </w:rPr>
        <w:t>.К</w:t>
      </w:r>
      <w:proofErr w:type="gramEnd"/>
      <w:r w:rsidR="001D01AE">
        <w:rPr>
          <w:sz w:val="28"/>
          <w:szCs w:val="28"/>
        </w:rPr>
        <w:t>азани</w:t>
      </w:r>
      <w:proofErr w:type="spellEnd"/>
      <w:r w:rsidR="00E468DB">
        <w:rPr>
          <w:sz w:val="28"/>
          <w:szCs w:val="28"/>
        </w:rPr>
        <w:t xml:space="preserve"> </w:t>
      </w:r>
      <w:r w:rsidR="00776564">
        <w:rPr>
          <w:sz w:val="28"/>
          <w:szCs w:val="28"/>
        </w:rPr>
        <w:t xml:space="preserve"> </w:t>
      </w:r>
      <w:proofErr w:type="spellStart"/>
      <w:r w:rsidR="001D01AE">
        <w:rPr>
          <w:sz w:val="28"/>
          <w:szCs w:val="28"/>
        </w:rPr>
        <w:t>А.Т.Зама</w:t>
      </w:r>
      <w:r w:rsidR="0001188E">
        <w:rPr>
          <w:sz w:val="28"/>
          <w:szCs w:val="28"/>
        </w:rPr>
        <w:t>л</w:t>
      </w:r>
      <w:r w:rsidR="001D01AE">
        <w:rPr>
          <w:sz w:val="28"/>
          <w:szCs w:val="28"/>
        </w:rPr>
        <w:t>динову</w:t>
      </w:r>
      <w:proofErr w:type="spellEnd"/>
      <w:r w:rsidR="001D01AE">
        <w:rPr>
          <w:sz w:val="28"/>
          <w:szCs w:val="28"/>
        </w:rPr>
        <w:t xml:space="preserve"> оказать содействие в предоставлении кабинетов для работы членов жюри</w:t>
      </w:r>
      <w:r w:rsidR="00E468DB">
        <w:rPr>
          <w:sz w:val="28"/>
          <w:szCs w:val="28"/>
        </w:rPr>
        <w:t xml:space="preserve"> </w:t>
      </w:r>
      <w:r w:rsidR="001D01AE">
        <w:rPr>
          <w:sz w:val="28"/>
          <w:szCs w:val="28"/>
        </w:rPr>
        <w:t xml:space="preserve">в период проведения </w:t>
      </w:r>
      <w:r w:rsidR="008F46D7">
        <w:rPr>
          <w:sz w:val="28"/>
          <w:szCs w:val="28"/>
        </w:rPr>
        <w:t xml:space="preserve">муниципального этапа олимпиад. </w:t>
      </w:r>
    </w:p>
    <w:p w:rsidR="00AB6EA8" w:rsidRDefault="00AB6EA8" w:rsidP="00AB6EA8">
      <w:pPr>
        <w:autoSpaceDE w:val="0"/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смету расходов на оплату работы </w:t>
      </w:r>
      <w:r w:rsidR="00D04FDE">
        <w:rPr>
          <w:sz w:val="28"/>
          <w:szCs w:val="28"/>
        </w:rPr>
        <w:t>жюри</w:t>
      </w:r>
      <w:r w:rsidR="008F46D7">
        <w:rPr>
          <w:sz w:val="28"/>
          <w:szCs w:val="28"/>
        </w:rPr>
        <w:t xml:space="preserve"> (п</w:t>
      </w:r>
      <w:r w:rsidR="00A17D1C">
        <w:rPr>
          <w:sz w:val="28"/>
          <w:szCs w:val="28"/>
        </w:rPr>
        <w:t>риложение №4)</w:t>
      </w:r>
      <w:r>
        <w:rPr>
          <w:sz w:val="28"/>
          <w:szCs w:val="28"/>
        </w:rPr>
        <w:t>.</w:t>
      </w:r>
    </w:p>
    <w:p w:rsidR="00AB6EA8" w:rsidRPr="00A75E08" w:rsidRDefault="00411F91" w:rsidP="00AB6EA8">
      <w:pPr>
        <w:autoSpaceDE w:val="0"/>
        <w:autoSpaceDN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B6EA8">
        <w:rPr>
          <w:sz w:val="28"/>
          <w:szCs w:val="28"/>
        </w:rPr>
        <w:t>. Г</w:t>
      </w:r>
      <w:r w:rsidR="00AB6EA8" w:rsidRPr="00A75E08">
        <w:rPr>
          <w:sz w:val="28"/>
          <w:szCs w:val="28"/>
        </w:rPr>
        <w:t>лавному бухгалтеру МБОУ ДОД «Городской центр творческого развития и гуманитарного образования для одаренн</w:t>
      </w:r>
      <w:r w:rsidR="005C76E3">
        <w:rPr>
          <w:sz w:val="28"/>
          <w:szCs w:val="28"/>
        </w:rPr>
        <w:t xml:space="preserve">ых детей» </w:t>
      </w:r>
      <w:proofErr w:type="spellStart"/>
      <w:r w:rsidR="005C76E3">
        <w:rPr>
          <w:sz w:val="28"/>
          <w:szCs w:val="28"/>
        </w:rPr>
        <w:t>г</w:t>
      </w:r>
      <w:proofErr w:type="gramStart"/>
      <w:r w:rsidR="005C76E3">
        <w:rPr>
          <w:sz w:val="28"/>
          <w:szCs w:val="28"/>
        </w:rPr>
        <w:t>.К</w:t>
      </w:r>
      <w:proofErr w:type="gramEnd"/>
      <w:r w:rsidR="005C76E3">
        <w:rPr>
          <w:sz w:val="28"/>
          <w:szCs w:val="28"/>
        </w:rPr>
        <w:t>азани</w:t>
      </w:r>
      <w:proofErr w:type="spellEnd"/>
      <w:r w:rsidR="00977F6C">
        <w:rPr>
          <w:sz w:val="28"/>
          <w:szCs w:val="28"/>
        </w:rPr>
        <w:t xml:space="preserve"> </w:t>
      </w:r>
      <w:proofErr w:type="spellStart"/>
      <w:r w:rsidR="005C76E3">
        <w:rPr>
          <w:sz w:val="28"/>
          <w:szCs w:val="28"/>
        </w:rPr>
        <w:t>А.А.Хашимовой</w:t>
      </w:r>
      <w:proofErr w:type="spellEnd"/>
      <w:r w:rsidR="00AB6EA8" w:rsidRPr="00A75E08">
        <w:rPr>
          <w:sz w:val="28"/>
          <w:szCs w:val="28"/>
        </w:rPr>
        <w:t xml:space="preserve"> оплатить расходы на </w:t>
      </w:r>
      <w:r w:rsidR="00D04FDE">
        <w:rPr>
          <w:sz w:val="28"/>
          <w:szCs w:val="28"/>
        </w:rPr>
        <w:t>работу жюри</w:t>
      </w:r>
      <w:r w:rsidR="00AB6EA8" w:rsidRPr="00A75E08">
        <w:rPr>
          <w:sz w:val="28"/>
          <w:szCs w:val="28"/>
        </w:rPr>
        <w:t xml:space="preserve"> в соответствии с утвержденной сметой расходов.</w:t>
      </w:r>
    </w:p>
    <w:p w:rsidR="00FB5337" w:rsidRDefault="00411F91" w:rsidP="001D01AE">
      <w:pPr>
        <w:tabs>
          <w:tab w:val="left" w:pos="360"/>
          <w:tab w:val="left" w:pos="600"/>
          <w:tab w:val="left" w:pos="993"/>
        </w:tabs>
        <w:suppressAutoHyphens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B5337" w:rsidRPr="00DB645C">
        <w:rPr>
          <w:sz w:val="28"/>
          <w:szCs w:val="28"/>
        </w:rPr>
        <w:t xml:space="preserve">. </w:t>
      </w:r>
      <w:proofErr w:type="gramStart"/>
      <w:r w:rsidR="00FB5337" w:rsidRPr="00DB645C">
        <w:rPr>
          <w:sz w:val="28"/>
          <w:szCs w:val="28"/>
        </w:rPr>
        <w:t>Контроль за</w:t>
      </w:r>
      <w:proofErr w:type="gramEnd"/>
      <w:r w:rsidR="00FB5337" w:rsidRPr="00DB645C">
        <w:rPr>
          <w:sz w:val="28"/>
          <w:szCs w:val="28"/>
        </w:rPr>
        <w:t xml:space="preserve"> исполнением настоящего приказа во</w:t>
      </w:r>
      <w:r w:rsidR="00B152BD">
        <w:rPr>
          <w:sz w:val="28"/>
          <w:szCs w:val="28"/>
        </w:rPr>
        <w:t>злагаю на себя.</w:t>
      </w:r>
    </w:p>
    <w:p w:rsidR="00B152BD" w:rsidRDefault="00B152BD" w:rsidP="001D01AE">
      <w:pPr>
        <w:tabs>
          <w:tab w:val="left" w:pos="360"/>
          <w:tab w:val="left" w:pos="600"/>
          <w:tab w:val="left" w:pos="993"/>
        </w:tabs>
        <w:suppressAutoHyphens/>
        <w:spacing w:line="312" w:lineRule="auto"/>
        <w:jc w:val="both"/>
        <w:rPr>
          <w:sz w:val="28"/>
          <w:szCs w:val="28"/>
        </w:rPr>
      </w:pPr>
    </w:p>
    <w:p w:rsidR="00572BB0" w:rsidRDefault="00DE2D00">
      <w:pPr>
        <w:pStyle w:val="1"/>
        <w:spacing w:line="324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 н</w:t>
      </w:r>
      <w:r w:rsidR="00572BB0" w:rsidRPr="00DB645C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572BB0" w:rsidRPr="00DB645C">
        <w:rPr>
          <w:sz w:val="28"/>
          <w:szCs w:val="28"/>
        </w:rPr>
        <w:tab/>
      </w:r>
      <w:r w:rsidR="00572BB0" w:rsidRPr="00DB645C">
        <w:rPr>
          <w:sz w:val="28"/>
          <w:szCs w:val="28"/>
        </w:rPr>
        <w:tab/>
      </w:r>
      <w:r w:rsidR="00572BB0" w:rsidRPr="00DB645C">
        <w:rPr>
          <w:sz w:val="28"/>
          <w:szCs w:val="28"/>
        </w:rPr>
        <w:tab/>
      </w:r>
      <w:r w:rsidR="00572BB0" w:rsidRPr="00DB645C">
        <w:rPr>
          <w:sz w:val="28"/>
          <w:szCs w:val="28"/>
        </w:rPr>
        <w:tab/>
      </w:r>
      <w:r w:rsidR="00572BB0" w:rsidRPr="00DB645C">
        <w:rPr>
          <w:sz w:val="28"/>
          <w:szCs w:val="28"/>
        </w:rPr>
        <w:tab/>
      </w:r>
      <w:r w:rsidR="008F46D7">
        <w:rPr>
          <w:sz w:val="28"/>
          <w:szCs w:val="28"/>
        </w:rPr>
        <w:tab/>
      </w:r>
      <w:r w:rsidR="008F46D7">
        <w:rPr>
          <w:sz w:val="28"/>
          <w:szCs w:val="28"/>
        </w:rPr>
        <w:tab/>
      </w:r>
      <w:r w:rsidR="008F46D7">
        <w:rPr>
          <w:sz w:val="28"/>
          <w:szCs w:val="28"/>
        </w:rPr>
        <w:tab/>
      </w:r>
      <w:r w:rsidR="008F46D7">
        <w:rPr>
          <w:sz w:val="28"/>
          <w:szCs w:val="28"/>
        </w:rPr>
        <w:tab/>
      </w:r>
      <w:r w:rsidR="00B152BD">
        <w:rPr>
          <w:sz w:val="28"/>
          <w:szCs w:val="28"/>
        </w:rPr>
        <w:t>В.А.</w:t>
      </w:r>
      <w:r w:rsidR="00F94735">
        <w:rPr>
          <w:sz w:val="28"/>
          <w:szCs w:val="28"/>
        </w:rPr>
        <w:t xml:space="preserve"> </w:t>
      </w:r>
      <w:proofErr w:type="gramStart"/>
      <w:r w:rsidR="00B152BD">
        <w:rPr>
          <w:sz w:val="28"/>
          <w:szCs w:val="28"/>
        </w:rPr>
        <w:t>Афонская</w:t>
      </w:r>
      <w:proofErr w:type="gramEnd"/>
    </w:p>
    <w:p w:rsidR="00B152BD" w:rsidRDefault="00B152BD" w:rsidP="00001A65"/>
    <w:p w:rsidR="00411F91" w:rsidRDefault="00411F91" w:rsidP="00001A65"/>
    <w:p w:rsidR="00411F91" w:rsidRDefault="00411F91" w:rsidP="00001A65"/>
    <w:p w:rsidR="00411F91" w:rsidRDefault="00411F91" w:rsidP="00001A65"/>
    <w:p w:rsidR="00411F91" w:rsidRDefault="00411F91" w:rsidP="00001A65"/>
    <w:p w:rsidR="00193F2C" w:rsidRDefault="00193F2C" w:rsidP="00001A65">
      <w:pPr>
        <w:rPr>
          <w:sz w:val="22"/>
          <w:szCs w:val="22"/>
        </w:rPr>
      </w:pPr>
      <w:r>
        <w:rPr>
          <w:sz w:val="22"/>
          <w:szCs w:val="22"/>
        </w:rPr>
        <w:t>Ю.Г.</w:t>
      </w:r>
      <w:r w:rsidR="00F94735">
        <w:rPr>
          <w:sz w:val="22"/>
          <w:szCs w:val="22"/>
        </w:rPr>
        <w:t xml:space="preserve"> </w:t>
      </w:r>
      <w:r>
        <w:rPr>
          <w:sz w:val="22"/>
          <w:szCs w:val="22"/>
        </w:rPr>
        <w:t>Игнашева</w:t>
      </w:r>
    </w:p>
    <w:p w:rsidR="00755A61" w:rsidRPr="00193F2C" w:rsidRDefault="00DE2D00" w:rsidP="00001A65">
      <w:pPr>
        <w:rPr>
          <w:sz w:val="22"/>
          <w:szCs w:val="22"/>
        </w:rPr>
      </w:pPr>
      <w:r w:rsidRPr="00193F2C">
        <w:rPr>
          <w:sz w:val="22"/>
          <w:szCs w:val="22"/>
        </w:rPr>
        <w:t>292-92-43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054"/>
        <w:gridCol w:w="3367"/>
      </w:tblGrid>
      <w:tr w:rsidR="00251D2F" w:rsidRPr="004560F6" w:rsidTr="000C2820">
        <w:tc>
          <w:tcPr>
            <w:tcW w:w="7054" w:type="dxa"/>
            <w:shd w:val="clear" w:color="auto" w:fill="auto"/>
          </w:tcPr>
          <w:p w:rsidR="00BA53BE" w:rsidRPr="004560F6" w:rsidRDefault="00BA53BE" w:rsidP="000C2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67" w:type="dxa"/>
            <w:shd w:val="clear" w:color="auto" w:fill="auto"/>
          </w:tcPr>
          <w:p w:rsidR="00B152BD" w:rsidRDefault="00B152BD" w:rsidP="000C2820">
            <w:pPr>
              <w:tabs>
                <w:tab w:val="left" w:pos="993"/>
              </w:tabs>
              <w:spacing w:line="312" w:lineRule="auto"/>
            </w:pPr>
          </w:p>
          <w:p w:rsidR="00251D2F" w:rsidRPr="001D01AE" w:rsidRDefault="002F02D7" w:rsidP="000C2820">
            <w:pPr>
              <w:tabs>
                <w:tab w:val="left" w:pos="993"/>
              </w:tabs>
              <w:spacing w:line="312" w:lineRule="auto"/>
            </w:pPr>
            <w:r>
              <w:lastRenderedPageBreak/>
              <w:t>П</w:t>
            </w:r>
            <w:r w:rsidR="00251D2F" w:rsidRPr="001D01AE">
              <w:t>риложение №1</w:t>
            </w:r>
          </w:p>
          <w:p w:rsidR="00954554" w:rsidRDefault="00251D2F" w:rsidP="00954554">
            <w:pPr>
              <w:spacing w:line="312" w:lineRule="auto"/>
              <w:jc w:val="both"/>
              <w:rPr>
                <w:b/>
                <w:sz w:val="28"/>
                <w:szCs w:val="28"/>
              </w:rPr>
            </w:pPr>
            <w:r w:rsidRPr="001D01AE">
              <w:t xml:space="preserve">к приказу УО </w:t>
            </w:r>
            <w:proofErr w:type="spellStart"/>
            <w:r w:rsidRPr="001D01AE">
              <w:t>г</w:t>
            </w:r>
            <w:proofErr w:type="gramStart"/>
            <w:r w:rsidRPr="001D01AE">
              <w:t>.К</w:t>
            </w:r>
            <w:proofErr w:type="gramEnd"/>
            <w:r w:rsidRPr="001D01AE">
              <w:t>азани</w:t>
            </w:r>
            <w:proofErr w:type="spellEnd"/>
            <w:r w:rsidR="003C387A">
              <w:t xml:space="preserve"> </w:t>
            </w:r>
            <w:r w:rsidRPr="003C387A">
              <w:rPr>
                <w:u w:val="single"/>
              </w:rPr>
              <w:t xml:space="preserve">№ </w:t>
            </w:r>
            <w:r w:rsidR="003C387A" w:rsidRPr="003C387A">
              <w:rPr>
                <w:u w:val="single"/>
              </w:rPr>
              <w:t>888</w:t>
            </w:r>
          </w:p>
          <w:p w:rsidR="00251D2F" w:rsidRPr="003C387A" w:rsidRDefault="003C387A" w:rsidP="00954554">
            <w:pPr>
              <w:tabs>
                <w:tab w:val="left" w:pos="993"/>
              </w:tabs>
              <w:spacing w:line="312" w:lineRule="auto"/>
              <w:rPr>
                <w:b/>
                <w:sz w:val="28"/>
                <w:szCs w:val="28"/>
                <w:u w:val="single"/>
              </w:rPr>
            </w:pPr>
            <w:r w:rsidRPr="003C387A">
              <w:rPr>
                <w:u w:val="single"/>
              </w:rPr>
              <w:t>от 05. 11.</w:t>
            </w:r>
            <w:r w:rsidR="00251D2F" w:rsidRPr="003C387A">
              <w:rPr>
                <w:u w:val="single"/>
              </w:rPr>
              <w:t>201</w:t>
            </w:r>
            <w:r w:rsidR="00074028" w:rsidRPr="003C387A">
              <w:rPr>
                <w:u w:val="single"/>
              </w:rPr>
              <w:t>5</w:t>
            </w:r>
            <w:r w:rsidR="00251D2F" w:rsidRPr="003C387A">
              <w:rPr>
                <w:u w:val="single"/>
              </w:rPr>
              <w:t>г</w:t>
            </w:r>
            <w:r w:rsidR="00251D2F" w:rsidRPr="003C387A">
              <w:rPr>
                <w:b/>
                <w:u w:val="single"/>
              </w:rPr>
              <w:t>.</w:t>
            </w:r>
          </w:p>
        </w:tc>
      </w:tr>
    </w:tbl>
    <w:p w:rsidR="00251D2F" w:rsidRDefault="00251D2F" w:rsidP="00251D2F">
      <w:pPr>
        <w:jc w:val="center"/>
        <w:rPr>
          <w:b/>
          <w:sz w:val="28"/>
          <w:szCs w:val="28"/>
        </w:rPr>
      </w:pPr>
    </w:p>
    <w:p w:rsidR="00251D2F" w:rsidRPr="004C2687" w:rsidRDefault="00251D2F" w:rsidP="00251D2F">
      <w:pPr>
        <w:jc w:val="center"/>
        <w:rPr>
          <w:b/>
        </w:rPr>
      </w:pPr>
      <w:r w:rsidRPr="004C2687">
        <w:rPr>
          <w:b/>
        </w:rPr>
        <w:t xml:space="preserve">Список председателей жюри  муниципального этапа </w:t>
      </w:r>
    </w:p>
    <w:p w:rsidR="000E2340" w:rsidRPr="004C2687" w:rsidRDefault="00001A65" w:rsidP="00DC261D">
      <w:pPr>
        <w:jc w:val="center"/>
      </w:pPr>
      <w:r w:rsidRPr="004C2687">
        <w:rPr>
          <w:b/>
        </w:rPr>
        <w:t>В</w:t>
      </w:r>
      <w:r w:rsidR="00251D2F" w:rsidRPr="004C2687">
        <w:rPr>
          <w:b/>
        </w:rPr>
        <w:t>сероссийской олимпиады школьников в 201</w:t>
      </w:r>
      <w:r w:rsidR="00074028" w:rsidRPr="004C2687">
        <w:rPr>
          <w:b/>
        </w:rPr>
        <w:t>5</w:t>
      </w:r>
      <w:r w:rsidR="00251D2F" w:rsidRPr="004C2687">
        <w:rPr>
          <w:b/>
        </w:rPr>
        <w:t>-201</w:t>
      </w:r>
      <w:r w:rsidR="00074028" w:rsidRPr="004C2687">
        <w:rPr>
          <w:b/>
        </w:rPr>
        <w:t>6</w:t>
      </w:r>
      <w:r w:rsidR="00251D2F" w:rsidRPr="004C2687">
        <w:rPr>
          <w:b/>
        </w:rPr>
        <w:t xml:space="preserve"> учебном году</w:t>
      </w:r>
    </w:p>
    <w:tbl>
      <w:tblPr>
        <w:tblpPr w:leftFromText="180" w:rightFromText="180" w:vertAnchor="text" w:horzAnchor="margin" w:tblpXSpec="center" w:tblpY="277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127"/>
        <w:gridCol w:w="3435"/>
        <w:gridCol w:w="2268"/>
      </w:tblGrid>
      <w:tr w:rsidR="000E2340" w:rsidRPr="004C2687" w:rsidTr="008F46D7">
        <w:trPr>
          <w:trHeight w:val="56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/>
                <w:bCs/>
              </w:rPr>
            </w:pPr>
            <w:r w:rsidRPr="004C2687">
              <w:rPr>
                <w:b/>
                <w:bCs/>
              </w:rPr>
              <w:t>Предмет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/>
                <w:bCs/>
              </w:rPr>
            </w:pPr>
            <w:r w:rsidRPr="004C2687">
              <w:rPr>
                <w:b/>
                <w:bCs/>
              </w:rPr>
              <w:t>ФИО председателя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/>
                <w:bCs/>
              </w:rPr>
            </w:pPr>
            <w:r w:rsidRPr="004C2687">
              <w:rPr>
                <w:b/>
                <w:bCs/>
              </w:rPr>
              <w:t>Место работы председателя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/>
                <w:bCs/>
              </w:rPr>
            </w:pPr>
            <w:r w:rsidRPr="004C2687">
              <w:rPr>
                <w:b/>
                <w:bCs/>
              </w:rPr>
              <w:t>Район</w:t>
            </w:r>
          </w:p>
        </w:tc>
      </w:tr>
      <w:tr w:rsidR="000E2340" w:rsidRPr="004C2687" w:rsidTr="008F46D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Информатика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Михайлин С.И.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ОШИ «Лицей им. Н.И. Лобачевского»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proofErr w:type="spellStart"/>
            <w:r w:rsidRPr="004C2687">
              <w:rPr>
                <w:bCs/>
              </w:rPr>
              <w:t>Вахитовский</w:t>
            </w:r>
            <w:proofErr w:type="spellEnd"/>
          </w:p>
        </w:tc>
      </w:tr>
      <w:tr w:rsidR="000E2340" w:rsidRPr="004C2687" w:rsidTr="008F46D7">
        <w:trPr>
          <w:trHeight w:val="60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Экология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proofErr w:type="spellStart"/>
            <w:r w:rsidRPr="004C2687">
              <w:rPr>
                <w:bCs/>
              </w:rPr>
              <w:t>Шамаева</w:t>
            </w:r>
            <w:proofErr w:type="spellEnd"/>
            <w:r w:rsidRPr="004C2687">
              <w:rPr>
                <w:bCs/>
              </w:rPr>
              <w:t xml:space="preserve">  А.Д.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DC261D">
            <w:pPr>
              <w:spacing w:line="312" w:lineRule="auto"/>
              <w:jc w:val="center"/>
              <w:rPr>
                <w:bCs/>
              </w:rPr>
            </w:pPr>
            <w:r>
              <w:rPr>
                <w:bCs/>
              </w:rPr>
              <w:t xml:space="preserve">МБОУ ДОД «ЦДТ </w:t>
            </w:r>
            <w:r w:rsidR="000E2340" w:rsidRPr="004C2687">
              <w:rPr>
                <w:bCs/>
              </w:rPr>
              <w:t>Танкодром»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Советский</w:t>
            </w:r>
          </w:p>
        </w:tc>
      </w:tr>
      <w:tr w:rsidR="000E2340" w:rsidRPr="004C2687" w:rsidTr="008F46D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Химия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Хабибуллина А.Б.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МАОУ «Лицей № 131»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proofErr w:type="spellStart"/>
            <w:r w:rsidRPr="004C2687">
              <w:rPr>
                <w:bCs/>
              </w:rPr>
              <w:t>Вахитовский</w:t>
            </w:r>
            <w:proofErr w:type="spellEnd"/>
          </w:p>
        </w:tc>
      </w:tr>
      <w:tr w:rsidR="000E2340" w:rsidRPr="004C2687" w:rsidTr="008F46D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Математика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Петрова Л.Н.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 w:rsidP="00DC261D">
            <w:pPr>
              <w:spacing w:line="312" w:lineRule="auto"/>
              <w:rPr>
                <w:bCs/>
              </w:rPr>
            </w:pPr>
            <w:r w:rsidRPr="004C2687">
              <w:rPr>
                <w:bCs/>
              </w:rPr>
              <w:t>МБОУ «Г</w:t>
            </w:r>
            <w:r w:rsidR="00DC261D">
              <w:rPr>
                <w:bCs/>
              </w:rPr>
              <w:t>имназия № 122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Московский</w:t>
            </w:r>
          </w:p>
        </w:tc>
      </w:tr>
      <w:tr w:rsidR="000E2340" w:rsidRPr="004C2687" w:rsidTr="008F46D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Экономика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Симонов Ю.Ф.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МБОУ «Гимназия № 75»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Московский</w:t>
            </w:r>
          </w:p>
        </w:tc>
      </w:tr>
      <w:tr w:rsidR="000E2340" w:rsidRPr="004C2687" w:rsidTr="008F46D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География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Маковская В. В.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МБОУ «СОШ № 58»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Советский</w:t>
            </w:r>
          </w:p>
        </w:tc>
      </w:tr>
      <w:tr w:rsidR="000E2340" w:rsidRPr="004C2687" w:rsidTr="008F46D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Технология (девочки)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Мартынова Е.П.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МБОУ «СОШ № 58»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Советский</w:t>
            </w:r>
          </w:p>
        </w:tc>
      </w:tr>
      <w:tr w:rsidR="000E2340" w:rsidRPr="004C2687" w:rsidTr="008F46D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Технология (мальчики)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proofErr w:type="spellStart"/>
            <w:r w:rsidRPr="004C2687">
              <w:rPr>
                <w:bCs/>
              </w:rPr>
              <w:t>Галимуллин</w:t>
            </w:r>
            <w:proofErr w:type="spellEnd"/>
            <w:r w:rsidRPr="004C2687">
              <w:rPr>
                <w:bCs/>
              </w:rPr>
              <w:t xml:space="preserve"> Р.Р.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 xml:space="preserve">МБОУ «МУК»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Московский</w:t>
            </w:r>
          </w:p>
        </w:tc>
      </w:tr>
      <w:tr w:rsidR="000E2340" w:rsidRPr="004C2687" w:rsidTr="008F46D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Геология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rPr>
                <w:bCs/>
              </w:rPr>
            </w:pPr>
            <w:proofErr w:type="spellStart"/>
            <w:r w:rsidRPr="004C2687">
              <w:rPr>
                <w:bCs/>
              </w:rPr>
              <w:t>Мухаметзянов</w:t>
            </w:r>
            <w:proofErr w:type="spellEnd"/>
            <w:r w:rsidRPr="004C2687">
              <w:rPr>
                <w:bCs/>
              </w:rPr>
              <w:t xml:space="preserve"> И.М.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МБОУ «Гимназия № 27»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proofErr w:type="spellStart"/>
            <w:r w:rsidRPr="004C2687">
              <w:rPr>
                <w:bCs/>
              </w:rPr>
              <w:t>Вахитовский</w:t>
            </w:r>
            <w:proofErr w:type="spellEnd"/>
          </w:p>
        </w:tc>
      </w:tr>
      <w:tr w:rsidR="000E2340" w:rsidRPr="004C2687" w:rsidTr="008F46D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Биология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Маликова Ф.А.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МАОУ «Лицей – интернат № 2»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Московский</w:t>
            </w:r>
          </w:p>
        </w:tc>
      </w:tr>
      <w:tr w:rsidR="000E2340" w:rsidRPr="004C2687" w:rsidTr="008F46D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Обществознание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Алексеева Л.В.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МБОУ «Гимназия № 122 им. Ж.А. Зайцевой»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Московский</w:t>
            </w:r>
          </w:p>
        </w:tc>
      </w:tr>
      <w:tr w:rsidR="000E2340" w:rsidRPr="004C2687" w:rsidTr="008F46D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Астрономия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Горбунова Л.В.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 w:rsidP="008F46D7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МБОУ «СОШ № 33»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Авиастроительный</w:t>
            </w:r>
          </w:p>
        </w:tc>
      </w:tr>
      <w:tr w:rsidR="000E2340" w:rsidRPr="004C2687" w:rsidTr="008F46D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Физика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Сомов А.Р.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 xml:space="preserve">МАОУ «СОШ </w:t>
            </w:r>
            <w:proofErr w:type="spellStart"/>
            <w:r w:rsidRPr="004C2687">
              <w:rPr>
                <w:bCs/>
              </w:rPr>
              <w:t>СОлНЦе</w:t>
            </w:r>
            <w:proofErr w:type="spellEnd"/>
            <w:r w:rsidRPr="004C2687">
              <w:rPr>
                <w:bCs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proofErr w:type="spellStart"/>
            <w:r w:rsidRPr="004C2687">
              <w:rPr>
                <w:bCs/>
              </w:rPr>
              <w:t>Вахитовский</w:t>
            </w:r>
            <w:proofErr w:type="spellEnd"/>
          </w:p>
        </w:tc>
      </w:tr>
      <w:tr w:rsidR="000E2340" w:rsidRPr="004C2687" w:rsidTr="008F46D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Право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proofErr w:type="spellStart"/>
            <w:r w:rsidRPr="004C2687">
              <w:rPr>
                <w:bCs/>
              </w:rPr>
              <w:t>Гиниятуллин</w:t>
            </w:r>
            <w:proofErr w:type="spellEnd"/>
            <w:r w:rsidRPr="004C2687">
              <w:rPr>
                <w:bCs/>
              </w:rPr>
              <w:t xml:space="preserve"> Б.Х.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8F46D7">
            <w:pPr>
              <w:spacing w:line="312" w:lineRule="auto"/>
              <w:jc w:val="center"/>
              <w:rPr>
                <w:bCs/>
              </w:rPr>
            </w:pPr>
            <w:r>
              <w:rPr>
                <w:bCs/>
              </w:rPr>
              <w:t>МАОУ «Лицей-</w:t>
            </w:r>
            <w:r w:rsidR="000E2340" w:rsidRPr="004C2687">
              <w:rPr>
                <w:bCs/>
              </w:rPr>
              <w:t>интернат № 2»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Московский</w:t>
            </w:r>
          </w:p>
        </w:tc>
      </w:tr>
      <w:tr w:rsidR="000E2340" w:rsidRPr="004C2687" w:rsidTr="008F46D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История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Лазарев Ю.Ю.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8F46D7">
            <w:pPr>
              <w:spacing w:line="312" w:lineRule="auto"/>
              <w:jc w:val="center"/>
              <w:rPr>
                <w:bCs/>
              </w:rPr>
            </w:pPr>
            <w:r>
              <w:rPr>
                <w:bCs/>
              </w:rPr>
              <w:t>МАОУ «Лицей-</w:t>
            </w:r>
            <w:r w:rsidR="000E2340" w:rsidRPr="004C2687">
              <w:rPr>
                <w:bCs/>
              </w:rPr>
              <w:t>интернат № 2 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Московский</w:t>
            </w:r>
          </w:p>
        </w:tc>
      </w:tr>
      <w:tr w:rsidR="000E2340" w:rsidRPr="004C2687" w:rsidTr="008F46D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Английский язык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proofErr w:type="spellStart"/>
            <w:r w:rsidRPr="004C2687">
              <w:rPr>
                <w:bCs/>
              </w:rPr>
              <w:t>Мадирова</w:t>
            </w:r>
            <w:proofErr w:type="spellEnd"/>
            <w:r w:rsidRPr="004C2687">
              <w:rPr>
                <w:bCs/>
              </w:rPr>
              <w:t xml:space="preserve"> И.Н.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МАОУ «СОШ № 18»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proofErr w:type="spellStart"/>
            <w:r w:rsidRPr="004C2687">
              <w:rPr>
                <w:bCs/>
              </w:rPr>
              <w:t>Вахитовский</w:t>
            </w:r>
            <w:proofErr w:type="spellEnd"/>
          </w:p>
        </w:tc>
      </w:tr>
      <w:tr w:rsidR="000E2340" w:rsidRPr="004C2687" w:rsidTr="008F46D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Французский язык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Сергеева С.М.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МБОУ «Гимназия № 9»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Московский</w:t>
            </w:r>
          </w:p>
        </w:tc>
      </w:tr>
      <w:tr w:rsidR="000E2340" w:rsidRPr="004C2687" w:rsidTr="008F46D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Физкультура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Рыжов А.В.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МБОУ «СОШ № 113»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Ново - Савиновский</w:t>
            </w:r>
          </w:p>
        </w:tc>
      </w:tr>
      <w:tr w:rsidR="000E2340" w:rsidRPr="004C2687" w:rsidTr="008F46D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Литература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Орлова Н.К.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МАОУ «СОШ № 18»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proofErr w:type="spellStart"/>
            <w:r w:rsidRPr="004C2687">
              <w:rPr>
                <w:bCs/>
              </w:rPr>
              <w:t>Вахитовский</w:t>
            </w:r>
            <w:proofErr w:type="spellEnd"/>
          </w:p>
        </w:tc>
      </w:tr>
      <w:tr w:rsidR="000E2340" w:rsidRPr="004C2687" w:rsidTr="008F46D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Русский язык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Горшкова И.Г.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МБОУ «Лицей № 83»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Приволжский</w:t>
            </w:r>
          </w:p>
        </w:tc>
      </w:tr>
      <w:tr w:rsidR="000E2340" w:rsidRPr="004C2687" w:rsidTr="008F46D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Немецкий язык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proofErr w:type="spellStart"/>
            <w:r w:rsidRPr="004C2687">
              <w:rPr>
                <w:bCs/>
              </w:rPr>
              <w:t>Толовенкова</w:t>
            </w:r>
            <w:proofErr w:type="spellEnd"/>
            <w:r w:rsidRPr="004C2687">
              <w:rPr>
                <w:bCs/>
              </w:rPr>
              <w:t xml:space="preserve"> Т.М.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МБОУ «СОШ № 72»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Советский</w:t>
            </w:r>
          </w:p>
        </w:tc>
      </w:tr>
      <w:tr w:rsidR="000E2340" w:rsidRPr="004C2687" w:rsidTr="008F46D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ОБЖ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Бабаева А.И.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МБОУ «СОШ № 124»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Советский</w:t>
            </w:r>
          </w:p>
        </w:tc>
      </w:tr>
      <w:tr w:rsidR="000E2340" w:rsidRPr="004C2687" w:rsidTr="008F46D7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МХК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Власова Е.А.</w:t>
            </w:r>
          </w:p>
        </w:tc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МБОУ «Гимназия  №40»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340" w:rsidRPr="004C2687" w:rsidRDefault="000E2340">
            <w:pPr>
              <w:spacing w:line="312" w:lineRule="auto"/>
              <w:jc w:val="center"/>
              <w:rPr>
                <w:bCs/>
              </w:rPr>
            </w:pPr>
            <w:r w:rsidRPr="004C2687">
              <w:rPr>
                <w:bCs/>
              </w:rPr>
              <w:t>Приволжский</w:t>
            </w:r>
          </w:p>
        </w:tc>
      </w:tr>
    </w:tbl>
    <w:p w:rsidR="000E2340" w:rsidRPr="004C2687" w:rsidRDefault="000E2340" w:rsidP="000E2340">
      <w:pPr>
        <w:spacing w:line="312" w:lineRule="auto"/>
        <w:ind w:left="6372" w:firstLine="708"/>
        <w:jc w:val="both"/>
        <w:rPr>
          <w:bCs/>
        </w:rPr>
      </w:pPr>
    </w:p>
    <w:p w:rsidR="00F575B9" w:rsidRPr="004C2687" w:rsidRDefault="009D685E" w:rsidP="004568D1">
      <w:pPr>
        <w:tabs>
          <w:tab w:val="left" w:pos="993"/>
        </w:tabs>
        <w:spacing w:line="312" w:lineRule="auto"/>
      </w:pPr>
      <w:r>
        <w:lastRenderedPageBreak/>
        <w:t xml:space="preserve">                                                                                       </w:t>
      </w:r>
      <w:r w:rsidR="004568D1">
        <w:t xml:space="preserve">                         </w:t>
      </w:r>
      <w:r>
        <w:t>П</w:t>
      </w:r>
      <w:r w:rsidR="00F575B9" w:rsidRPr="004C2687">
        <w:t>риложение №</w:t>
      </w:r>
      <w:r w:rsidR="0005386B" w:rsidRPr="004C2687">
        <w:t>2</w:t>
      </w:r>
    </w:p>
    <w:p w:rsidR="00F575B9" w:rsidRPr="004C2687" w:rsidRDefault="009D685E" w:rsidP="004568D1">
      <w:pPr>
        <w:spacing w:line="312" w:lineRule="auto"/>
        <w:rPr>
          <w:b/>
        </w:rPr>
      </w:pPr>
      <w:r>
        <w:t xml:space="preserve">                                                                                  </w:t>
      </w:r>
      <w:r w:rsidR="004568D1">
        <w:t xml:space="preserve">                               </w:t>
      </w:r>
      <w:r w:rsidR="00F575B9" w:rsidRPr="004C2687">
        <w:t xml:space="preserve">к приказу УО </w:t>
      </w:r>
      <w:proofErr w:type="spellStart"/>
      <w:r w:rsidR="00F575B9" w:rsidRPr="004C2687">
        <w:t>г</w:t>
      </w:r>
      <w:proofErr w:type="gramStart"/>
      <w:r w:rsidR="00F575B9" w:rsidRPr="004C2687">
        <w:t>.К</w:t>
      </w:r>
      <w:proofErr w:type="gramEnd"/>
      <w:r w:rsidR="00F575B9" w:rsidRPr="004C2687">
        <w:t>азани</w:t>
      </w:r>
      <w:proofErr w:type="spellEnd"/>
      <w:r w:rsidR="00F575B9" w:rsidRPr="004C2687">
        <w:t xml:space="preserve"> </w:t>
      </w:r>
      <w:r w:rsidR="003C387A">
        <w:t xml:space="preserve"> </w:t>
      </w:r>
      <w:r w:rsidR="00F575B9" w:rsidRPr="003C387A">
        <w:rPr>
          <w:u w:val="single"/>
        </w:rPr>
        <w:t xml:space="preserve">№ </w:t>
      </w:r>
      <w:r w:rsidR="003C387A" w:rsidRPr="003C387A">
        <w:rPr>
          <w:u w:val="single"/>
        </w:rPr>
        <w:t>888</w:t>
      </w:r>
      <w:r>
        <w:t xml:space="preserve">                  </w:t>
      </w:r>
    </w:p>
    <w:p w:rsidR="000E2340" w:rsidRPr="003C387A" w:rsidRDefault="004568D1" w:rsidP="004568D1">
      <w:pPr>
        <w:tabs>
          <w:tab w:val="left" w:pos="993"/>
        </w:tabs>
        <w:spacing w:line="312" w:lineRule="auto"/>
        <w:rPr>
          <w:u w:val="single"/>
        </w:rPr>
      </w:pPr>
      <w:r>
        <w:t xml:space="preserve">                                                                                                                </w:t>
      </w:r>
      <w:r w:rsidR="009D685E" w:rsidRPr="003C387A">
        <w:rPr>
          <w:u w:val="single"/>
        </w:rPr>
        <w:t xml:space="preserve">от </w:t>
      </w:r>
      <w:r w:rsidR="003C387A" w:rsidRPr="003C387A">
        <w:rPr>
          <w:u w:val="single"/>
        </w:rPr>
        <w:t xml:space="preserve"> 05.11.</w:t>
      </w:r>
      <w:r w:rsidR="00F575B9" w:rsidRPr="003C387A">
        <w:rPr>
          <w:u w:val="single"/>
        </w:rPr>
        <w:t xml:space="preserve"> 2015г</w:t>
      </w:r>
      <w:r w:rsidR="009D685E" w:rsidRPr="003C387A">
        <w:rPr>
          <w:b/>
          <w:u w:val="single"/>
        </w:rPr>
        <w:t>.</w:t>
      </w:r>
    </w:p>
    <w:p w:rsidR="00001A65" w:rsidRPr="004C2687" w:rsidRDefault="00001A65" w:rsidP="00954554">
      <w:pPr>
        <w:jc w:val="right"/>
        <w:rPr>
          <w:b/>
        </w:rPr>
      </w:pPr>
    </w:p>
    <w:p w:rsidR="00001A65" w:rsidRPr="004C2687" w:rsidRDefault="00001A65" w:rsidP="00001A65">
      <w:pPr>
        <w:jc w:val="center"/>
        <w:rPr>
          <w:b/>
        </w:rPr>
      </w:pPr>
      <w:r w:rsidRPr="004C2687">
        <w:rPr>
          <w:b/>
        </w:rPr>
        <w:t xml:space="preserve">Список председателей жюри  муниципального этапа </w:t>
      </w:r>
    </w:p>
    <w:tbl>
      <w:tblPr>
        <w:tblStyle w:val="a8"/>
        <w:tblpPr w:leftFromText="180" w:rightFromText="180" w:vertAnchor="text" w:horzAnchor="margin" w:tblpY="338"/>
        <w:tblW w:w="0" w:type="auto"/>
        <w:tblLook w:val="04A0" w:firstRow="1" w:lastRow="0" w:firstColumn="1" w:lastColumn="0" w:noHBand="0" w:noVBand="1"/>
      </w:tblPr>
      <w:tblGrid>
        <w:gridCol w:w="2127"/>
        <w:gridCol w:w="2466"/>
        <w:gridCol w:w="2903"/>
        <w:gridCol w:w="2393"/>
      </w:tblGrid>
      <w:tr w:rsidR="00232036" w:rsidRPr="00D56F67" w:rsidTr="002320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jc w:val="center"/>
              <w:rPr>
                <w:rFonts w:eastAsia="Calibri"/>
                <w:b/>
                <w:lang w:eastAsia="en-US"/>
              </w:rPr>
            </w:pPr>
            <w:r w:rsidRPr="00D56F67">
              <w:rPr>
                <w:rFonts w:eastAsia="Calibri"/>
                <w:b/>
                <w:lang w:eastAsia="en-US"/>
              </w:rPr>
              <w:t>Предмет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jc w:val="center"/>
              <w:rPr>
                <w:rFonts w:eastAsia="Calibri"/>
                <w:b/>
                <w:lang w:eastAsia="en-US"/>
              </w:rPr>
            </w:pPr>
            <w:r w:rsidRPr="00D56F67">
              <w:rPr>
                <w:rFonts w:eastAsia="Calibri"/>
                <w:b/>
                <w:lang w:eastAsia="en-US"/>
              </w:rPr>
              <w:t>ФИО председателя жюри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jc w:val="center"/>
              <w:rPr>
                <w:b/>
                <w:lang w:eastAsia="en-US"/>
              </w:rPr>
            </w:pPr>
            <w:r w:rsidRPr="00D56F67">
              <w:rPr>
                <w:rFonts w:eastAsia="Calibri"/>
                <w:b/>
                <w:lang w:eastAsia="en-US"/>
              </w:rPr>
              <w:t>Место работы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jc w:val="center"/>
              <w:rPr>
                <w:b/>
                <w:lang w:eastAsia="en-US"/>
              </w:rPr>
            </w:pPr>
            <w:r w:rsidRPr="00D56F67">
              <w:rPr>
                <w:b/>
                <w:lang w:eastAsia="en-US"/>
              </w:rPr>
              <w:t>Район</w:t>
            </w:r>
          </w:p>
        </w:tc>
      </w:tr>
      <w:tr w:rsidR="00232036" w:rsidRPr="00D56F67" w:rsidTr="002320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lang w:eastAsia="en-US"/>
              </w:rPr>
            </w:pPr>
            <w:r w:rsidRPr="00D56F67">
              <w:rPr>
                <w:lang w:eastAsia="en-US"/>
              </w:rPr>
              <w:t>Геология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rFonts w:eastAsia="Calibri"/>
                <w:lang w:eastAsia="en-US"/>
              </w:rPr>
            </w:pPr>
            <w:proofErr w:type="spellStart"/>
            <w:r w:rsidRPr="00D56F67">
              <w:rPr>
                <w:rFonts w:eastAsia="Calibri"/>
                <w:lang w:eastAsia="en-US"/>
              </w:rPr>
              <w:t>Мухаметзянов</w:t>
            </w:r>
            <w:proofErr w:type="spellEnd"/>
            <w:r w:rsidRPr="00D56F67">
              <w:rPr>
                <w:rFonts w:eastAsia="Calibri"/>
                <w:lang w:eastAsia="en-US"/>
              </w:rPr>
              <w:t xml:space="preserve"> И.М.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rFonts w:eastAsia="Calibri"/>
                <w:lang w:eastAsia="en-US"/>
              </w:rPr>
            </w:pPr>
            <w:r w:rsidRPr="00D56F67">
              <w:rPr>
                <w:rFonts w:eastAsia="Calibri"/>
                <w:lang w:eastAsia="en-US"/>
              </w:rPr>
              <w:t>МБОУ «Гимназия №27»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jc w:val="center"/>
              <w:rPr>
                <w:lang w:eastAsia="en-US"/>
              </w:rPr>
            </w:pPr>
            <w:proofErr w:type="spellStart"/>
            <w:r w:rsidRPr="00D56F67">
              <w:rPr>
                <w:lang w:eastAsia="en-US"/>
              </w:rPr>
              <w:t>Вахитовский</w:t>
            </w:r>
            <w:proofErr w:type="spellEnd"/>
          </w:p>
        </w:tc>
      </w:tr>
      <w:tr w:rsidR="00232036" w:rsidRPr="00D56F67" w:rsidTr="002320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lang w:eastAsia="en-US"/>
              </w:rPr>
            </w:pPr>
            <w:r w:rsidRPr="00D56F67">
              <w:rPr>
                <w:lang w:eastAsia="en-US"/>
              </w:rPr>
              <w:t>Татарский язык для учащихся школ с татарским языком обучения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rFonts w:eastAsia="Calibri"/>
                <w:lang w:eastAsia="en-US"/>
              </w:rPr>
            </w:pPr>
            <w:r w:rsidRPr="00D56F67">
              <w:rPr>
                <w:rFonts w:eastAsia="Calibri"/>
                <w:lang w:eastAsia="en-US"/>
              </w:rPr>
              <w:t>Каримова Р.Г.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rFonts w:eastAsia="Calibri"/>
                <w:lang w:eastAsia="en-US"/>
              </w:rPr>
            </w:pPr>
            <w:r w:rsidRPr="00D56F67">
              <w:rPr>
                <w:rFonts w:eastAsia="Calibri"/>
                <w:lang w:eastAsia="en-US"/>
              </w:rPr>
              <w:t>МАОУ «Лицей-интернат №2»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jc w:val="center"/>
              <w:rPr>
                <w:lang w:eastAsia="en-US"/>
              </w:rPr>
            </w:pPr>
            <w:r w:rsidRPr="00D56F67">
              <w:rPr>
                <w:lang w:eastAsia="en-US"/>
              </w:rPr>
              <w:t>Московский</w:t>
            </w:r>
          </w:p>
        </w:tc>
      </w:tr>
      <w:tr w:rsidR="00232036" w:rsidRPr="00D56F67" w:rsidTr="002320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lang w:eastAsia="en-US"/>
              </w:rPr>
            </w:pPr>
            <w:r w:rsidRPr="00D56F67">
              <w:rPr>
                <w:lang w:eastAsia="en-US"/>
              </w:rPr>
              <w:t>Татарская литература для учащихся школ с татарским языком обучения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rFonts w:eastAsia="Calibri"/>
                <w:highlight w:val="yellow"/>
                <w:lang w:eastAsia="en-US"/>
              </w:rPr>
            </w:pPr>
            <w:r w:rsidRPr="00D56F67">
              <w:rPr>
                <w:rFonts w:eastAsia="Calibri"/>
                <w:lang w:eastAsia="en-US"/>
              </w:rPr>
              <w:t xml:space="preserve">Хафизова З.М. 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rFonts w:eastAsia="Calibri"/>
                <w:lang w:eastAsia="en-US"/>
              </w:rPr>
            </w:pPr>
            <w:r w:rsidRPr="00D56F67">
              <w:rPr>
                <w:rFonts w:eastAsia="Calibri"/>
                <w:lang w:eastAsia="en-US"/>
              </w:rPr>
              <w:t>МБОУ «Гимназия №11»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jc w:val="center"/>
              <w:rPr>
                <w:lang w:eastAsia="en-US"/>
              </w:rPr>
            </w:pPr>
            <w:r w:rsidRPr="00D56F67">
              <w:rPr>
                <w:lang w:eastAsia="en-US"/>
              </w:rPr>
              <w:t>Советский</w:t>
            </w:r>
          </w:p>
        </w:tc>
      </w:tr>
      <w:tr w:rsidR="00232036" w:rsidRPr="00D56F67" w:rsidTr="002320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lang w:eastAsia="en-US"/>
              </w:rPr>
            </w:pPr>
            <w:r w:rsidRPr="00D56F67">
              <w:rPr>
                <w:lang w:eastAsia="en-US"/>
              </w:rPr>
              <w:t>Татарский язык для учащихся-татар школ с русским языком обучения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rFonts w:eastAsia="Calibri"/>
                <w:lang w:eastAsia="en-US"/>
              </w:rPr>
            </w:pPr>
            <w:proofErr w:type="spellStart"/>
            <w:r w:rsidRPr="00D56F67">
              <w:rPr>
                <w:rFonts w:eastAsia="Calibri"/>
                <w:lang w:eastAsia="en-US"/>
              </w:rPr>
              <w:t>Ашмалетдинова</w:t>
            </w:r>
            <w:proofErr w:type="spellEnd"/>
            <w:r w:rsidRPr="00D56F67">
              <w:rPr>
                <w:rFonts w:eastAsia="Calibri"/>
                <w:lang w:eastAsia="en-US"/>
              </w:rPr>
              <w:t xml:space="preserve"> Р.Н.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rFonts w:eastAsia="Calibri"/>
                <w:lang w:eastAsia="en-US"/>
              </w:rPr>
            </w:pPr>
            <w:r w:rsidRPr="00D56F67">
              <w:rPr>
                <w:rFonts w:eastAsia="Calibri"/>
                <w:lang w:eastAsia="en-US"/>
              </w:rPr>
              <w:t>МАОУ «СОШ №146»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jc w:val="center"/>
              <w:rPr>
                <w:lang w:eastAsia="en-US"/>
              </w:rPr>
            </w:pPr>
            <w:r w:rsidRPr="00D56F67">
              <w:rPr>
                <w:lang w:eastAsia="en-US"/>
              </w:rPr>
              <w:t>Ново - Савиновский</w:t>
            </w:r>
          </w:p>
        </w:tc>
      </w:tr>
      <w:tr w:rsidR="00232036" w:rsidRPr="00D56F67" w:rsidTr="002320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lang w:eastAsia="en-US"/>
              </w:rPr>
            </w:pPr>
            <w:r w:rsidRPr="00D56F67">
              <w:rPr>
                <w:lang w:eastAsia="en-US"/>
              </w:rPr>
              <w:t>Татарская литература для учащихся-татар школ с русским языком обучения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rFonts w:eastAsia="Calibri"/>
                <w:lang w:eastAsia="en-US"/>
              </w:rPr>
            </w:pPr>
            <w:r w:rsidRPr="00D56F67">
              <w:rPr>
                <w:rFonts w:eastAsia="Calibri"/>
                <w:lang w:eastAsia="en-US"/>
              </w:rPr>
              <w:t>Сиразутдинова З.П.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rFonts w:eastAsia="Calibri"/>
                <w:lang w:eastAsia="en-US"/>
              </w:rPr>
            </w:pPr>
            <w:r w:rsidRPr="00D56F67">
              <w:rPr>
                <w:rFonts w:eastAsia="Calibri"/>
                <w:lang w:eastAsia="en-US"/>
              </w:rPr>
              <w:t>МБОУ «СОШ №49»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jc w:val="center"/>
              <w:rPr>
                <w:lang w:eastAsia="en-US"/>
              </w:rPr>
            </w:pPr>
            <w:r w:rsidRPr="00D56F67">
              <w:rPr>
                <w:lang w:eastAsia="en-US"/>
              </w:rPr>
              <w:t>Ново - Савиновский</w:t>
            </w:r>
          </w:p>
        </w:tc>
      </w:tr>
      <w:tr w:rsidR="00232036" w:rsidRPr="00D56F67" w:rsidTr="002320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lang w:eastAsia="en-US"/>
              </w:rPr>
            </w:pPr>
            <w:r w:rsidRPr="00D56F67">
              <w:rPr>
                <w:lang w:eastAsia="en-US"/>
              </w:rPr>
              <w:t>Арабский язык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rFonts w:eastAsia="Calibri"/>
                <w:lang w:eastAsia="en-US"/>
              </w:rPr>
            </w:pPr>
            <w:proofErr w:type="spellStart"/>
            <w:r w:rsidRPr="00D56F67">
              <w:rPr>
                <w:rFonts w:eastAsia="Calibri"/>
                <w:lang w:eastAsia="en-US"/>
              </w:rPr>
              <w:t>Мухаметзянов</w:t>
            </w:r>
            <w:proofErr w:type="spellEnd"/>
            <w:r w:rsidRPr="00D56F67">
              <w:rPr>
                <w:rFonts w:eastAsia="Calibri"/>
                <w:lang w:eastAsia="en-US"/>
              </w:rPr>
              <w:t xml:space="preserve"> И.М.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rFonts w:eastAsia="Calibri"/>
                <w:lang w:eastAsia="en-US"/>
              </w:rPr>
            </w:pPr>
            <w:r w:rsidRPr="00D56F67">
              <w:rPr>
                <w:rFonts w:eastAsia="Calibri"/>
                <w:lang w:eastAsia="en-US"/>
              </w:rPr>
              <w:t>МБОУ «Гимназия №27»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jc w:val="center"/>
              <w:rPr>
                <w:lang w:eastAsia="en-US"/>
              </w:rPr>
            </w:pPr>
            <w:proofErr w:type="spellStart"/>
            <w:r w:rsidRPr="00D56F67">
              <w:rPr>
                <w:lang w:eastAsia="en-US"/>
              </w:rPr>
              <w:t>Вахитовский</w:t>
            </w:r>
            <w:proofErr w:type="spellEnd"/>
          </w:p>
        </w:tc>
      </w:tr>
      <w:tr w:rsidR="00232036" w:rsidRPr="00D56F67" w:rsidTr="002320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lang w:eastAsia="en-US"/>
              </w:rPr>
            </w:pPr>
            <w:r w:rsidRPr="00D56F67">
              <w:rPr>
                <w:lang w:eastAsia="en-US"/>
              </w:rPr>
              <w:t>Турецкий язык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rFonts w:eastAsia="Calibri"/>
                <w:lang w:eastAsia="en-US"/>
              </w:rPr>
            </w:pPr>
            <w:proofErr w:type="spellStart"/>
            <w:r w:rsidRPr="00D56F67">
              <w:rPr>
                <w:rFonts w:eastAsia="Calibri"/>
                <w:lang w:eastAsia="en-US"/>
              </w:rPr>
              <w:t>Гизатуллин</w:t>
            </w:r>
            <w:proofErr w:type="spellEnd"/>
            <w:r w:rsidRPr="00D56F67">
              <w:rPr>
                <w:rFonts w:eastAsia="Calibri"/>
                <w:lang w:eastAsia="en-US"/>
              </w:rPr>
              <w:t xml:space="preserve"> Т.Р.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rFonts w:eastAsia="Calibri"/>
                <w:lang w:eastAsia="en-US"/>
              </w:rPr>
            </w:pPr>
            <w:r w:rsidRPr="00D56F67">
              <w:rPr>
                <w:rFonts w:eastAsia="Calibri"/>
                <w:lang w:eastAsia="en-US"/>
              </w:rPr>
              <w:t>МАОУ «Гимназия-интернат №4»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jc w:val="center"/>
              <w:rPr>
                <w:lang w:eastAsia="en-US"/>
              </w:rPr>
            </w:pPr>
            <w:r w:rsidRPr="00D56F67">
              <w:rPr>
                <w:lang w:eastAsia="en-US"/>
              </w:rPr>
              <w:t>Кировский</w:t>
            </w:r>
          </w:p>
        </w:tc>
      </w:tr>
      <w:tr w:rsidR="00232036" w:rsidRPr="00D56F67" w:rsidTr="002320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lang w:eastAsia="en-US"/>
              </w:rPr>
            </w:pPr>
            <w:r w:rsidRPr="00D56F67">
              <w:rPr>
                <w:lang w:eastAsia="en-US"/>
              </w:rPr>
              <w:t>Татарский язык для учащихся русскоязычных групп школ с русским языком обучения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rFonts w:eastAsia="Calibri"/>
                <w:lang w:eastAsia="en-US"/>
              </w:rPr>
            </w:pPr>
            <w:proofErr w:type="spellStart"/>
            <w:r w:rsidRPr="00D56F67">
              <w:rPr>
                <w:rFonts w:eastAsia="Calibri"/>
                <w:lang w:eastAsia="en-US"/>
              </w:rPr>
              <w:t>Халимова</w:t>
            </w:r>
            <w:proofErr w:type="spellEnd"/>
            <w:r w:rsidRPr="00D56F67">
              <w:rPr>
                <w:rFonts w:eastAsia="Calibri"/>
                <w:lang w:eastAsia="en-US"/>
              </w:rPr>
              <w:t xml:space="preserve"> Г.М.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rFonts w:eastAsia="Calibri"/>
                <w:lang w:eastAsia="en-US"/>
              </w:rPr>
            </w:pPr>
            <w:r w:rsidRPr="00D56F67">
              <w:rPr>
                <w:rFonts w:eastAsia="Calibri"/>
                <w:lang w:eastAsia="en-US"/>
              </w:rPr>
              <w:t>МАОУ «Гимназия №19»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jc w:val="center"/>
              <w:rPr>
                <w:lang w:eastAsia="en-US"/>
              </w:rPr>
            </w:pPr>
            <w:r w:rsidRPr="00D56F67">
              <w:rPr>
                <w:lang w:eastAsia="en-US"/>
              </w:rPr>
              <w:t>Приволжский</w:t>
            </w:r>
          </w:p>
        </w:tc>
      </w:tr>
      <w:tr w:rsidR="00232036" w:rsidRPr="00D56F67" w:rsidTr="002320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lang w:eastAsia="en-US"/>
              </w:rPr>
            </w:pPr>
            <w:r w:rsidRPr="00D56F67">
              <w:rPr>
                <w:lang w:eastAsia="en-US"/>
              </w:rPr>
              <w:t>Русский язык для учащихся школ с родным (нерусским) языком обучения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rFonts w:eastAsia="Calibri"/>
                <w:lang w:eastAsia="en-US"/>
              </w:rPr>
            </w:pPr>
            <w:proofErr w:type="spellStart"/>
            <w:r w:rsidRPr="00D56F67">
              <w:rPr>
                <w:rFonts w:eastAsia="Calibri"/>
                <w:lang w:eastAsia="en-US"/>
              </w:rPr>
              <w:t>Заславская</w:t>
            </w:r>
            <w:proofErr w:type="spellEnd"/>
            <w:r w:rsidRPr="00D56F67">
              <w:rPr>
                <w:rFonts w:eastAsia="Calibri"/>
                <w:lang w:eastAsia="en-US"/>
              </w:rPr>
              <w:t xml:space="preserve"> Е.А.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rFonts w:eastAsia="Calibri"/>
                <w:lang w:eastAsia="en-US"/>
              </w:rPr>
            </w:pPr>
            <w:r w:rsidRPr="00D56F67">
              <w:rPr>
                <w:rFonts w:eastAsia="Calibri"/>
                <w:lang w:eastAsia="en-US"/>
              </w:rPr>
              <w:t>МАОУ «Лицей-интернат № 7»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jc w:val="center"/>
              <w:rPr>
                <w:lang w:eastAsia="en-US"/>
              </w:rPr>
            </w:pPr>
            <w:r w:rsidRPr="00D56F67">
              <w:rPr>
                <w:lang w:eastAsia="en-US"/>
              </w:rPr>
              <w:t>Ново - Савиновский</w:t>
            </w:r>
          </w:p>
        </w:tc>
      </w:tr>
      <w:tr w:rsidR="00232036" w:rsidRPr="00D56F67" w:rsidTr="0023203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lang w:eastAsia="en-US"/>
              </w:rPr>
            </w:pPr>
            <w:r w:rsidRPr="00D56F67">
              <w:rPr>
                <w:lang w:eastAsia="en-US"/>
              </w:rPr>
              <w:t>Русская литература для учащихся школ с родным (нерусским) языком обучения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rFonts w:eastAsia="Calibri"/>
                <w:lang w:eastAsia="en-US"/>
              </w:rPr>
            </w:pPr>
            <w:r w:rsidRPr="00D56F67">
              <w:rPr>
                <w:rFonts w:eastAsia="Calibri"/>
                <w:lang w:eastAsia="en-US"/>
              </w:rPr>
              <w:t>Ахматова Т.В.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rPr>
                <w:rFonts w:eastAsia="Calibri"/>
                <w:lang w:eastAsia="en-US"/>
              </w:rPr>
            </w:pPr>
            <w:r w:rsidRPr="00D56F67">
              <w:rPr>
                <w:rFonts w:eastAsia="Calibri"/>
                <w:lang w:eastAsia="en-US"/>
              </w:rPr>
              <w:t>МАОУ «Лицей-интернат № 7»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2036" w:rsidRPr="00D56F67" w:rsidRDefault="00232036" w:rsidP="00232036">
            <w:pPr>
              <w:jc w:val="center"/>
              <w:rPr>
                <w:lang w:eastAsia="en-US"/>
              </w:rPr>
            </w:pPr>
            <w:r w:rsidRPr="00D56F67">
              <w:rPr>
                <w:lang w:eastAsia="en-US"/>
              </w:rPr>
              <w:t>Ново - Савиновский</w:t>
            </w:r>
          </w:p>
        </w:tc>
      </w:tr>
    </w:tbl>
    <w:p w:rsidR="00D56F67" w:rsidRDefault="00001A65" w:rsidP="00001A65">
      <w:pPr>
        <w:jc w:val="center"/>
        <w:rPr>
          <w:b/>
        </w:rPr>
      </w:pPr>
      <w:r w:rsidRPr="004C2687">
        <w:rPr>
          <w:b/>
        </w:rPr>
        <w:t>Республиканской олимпиады школьников в 201</w:t>
      </w:r>
      <w:r w:rsidR="00074028" w:rsidRPr="004C2687">
        <w:rPr>
          <w:b/>
        </w:rPr>
        <w:t>5</w:t>
      </w:r>
      <w:r w:rsidRPr="004C2687">
        <w:rPr>
          <w:b/>
        </w:rPr>
        <w:t>-201</w:t>
      </w:r>
      <w:r w:rsidR="00074028" w:rsidRPr="004C2687">
        <w:rPr>
          <w:b/>
        </w:rPr>
        <w:t>6</w:t>
      </w:r>
      <w:r w:rsidRPr="004C2687">
        <w:rPr>
          <w:b/>
        </w:rPr>
        <w:t xml:space="preserve"> учебном году</w:t>
      </w:r>
    </w:p>
    <w:p w:rsidR="008F46D7" w:rsidRPr="004C2687" w:rsidRDefault="008F46D7" w:rsidP="00001A65">
      <w:pPr>
        <w:jc w:val="center"/>
        <w:rPr>
          <w:b/>
        </w:rPr>
      </w:pPr>
    </w:p>
    <w:p w:rsidR="00001A65" w:rsidRPr="004C2687" w:rsidRDefault="00001A65" w:rsidP="00001A65">
      <w:pPr>
        <w:jc w:val="center"/>
        <w:rPr>
          <w:b/>
        </w:rPr>
      </w:pPr>
    </w:p>
    <w:p w:rsidR="00D56F67" w:rsidRPr="00D56F67" w:rsidRDefault="00D56F67" w:rsidP="00D56F67">
      <w:pPr>
        <w:jc w:val="center"/>
        <w:rPr>
          <w:b/>
        </w:rPr>
      </w:pPr>
    </w:p>
    <w:p w:rsidR="00D56F67" w:rsidRPr="00D56F67" w:rsidRDefault="00D56F67" w:rsidP="00D56F67">
      <w:pPr>
        <w:jc w:val="center"/>
        <w:rPr>
          <w:b/>
        </w:rPr>
      </w:pPr>
    </w:p>
    <w:p w:rsidR="008F46D7" w:rsidRDefault="008F46D7">
      <w:pPr>
        <w:rPr>
          <w:b/>
        </w:rPr>
      </w:pPr>
      <w:r>
        <w:rPr>
          <w:b/>
        </w:rPr>
        <w:br w:type="page"/>
      </w:r>
    </w:p>
    <w:p w:rsidR="00333961" w:rsidRPr="004C2687" w:rsidRDefault="00333961" w:rsidP="0065748F">
      <w:pPr>
        <w:ind w:right="169"/>
        <w:jc w:val="center"/>
        <w:sectPr w:rsidR="00333961" w:rsidRPr="004C2687" w:rsidSect="00DE3C01">
          <w:headerReference w:type="even" r:id="rId11"/>
          <w:headerReference w:type="default" r:id="rId12"/>
          <w:pgSz w:w="11906" w:h="16838"/>
          <w:pgMar w:top="907" w:right="567" w:bottom="720" w:left="1134" w:header="709" w:footer="709" w:gutter="0"/>
          <w:cols w:space="708"/>
          <w:titlePg/>
          <w:docGrid w:linePitch="360"/>
        </w:sectPr>
      </w:pPr>
    </w:p>
    <w:p w:rsidR="00C81130" w:rsidRPr="004C2687" w:rsidRDefault="00C81130" w:rsidP="00954554">
      <w:pPr>
        <w:tabs>
          <w:tab w:val="left" w:pos="7590"/>
        </w:tabs>
        <w:ind w:right="-1"/>
        <w:jc w:val="right"/>
      </w:pPr>
    </w:p>
    <w:p w:rsidR="00C81130" w:rsidRPr="003C387A" w:rsidRDefault="00E22B43" w:rsidP="00B86FE6">
      <w:pPr>
        <w:tabs>
          <w:tab w:val="left" w:pos="993"/>
        </w:tabs>
        <w:spacing w:line="312" w:lineRule="auto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C81130" w:rsidRPr="004C2687">
        <w:t>П</w:t>
      </w:r>
      <w:r w:rsidR="00441F7C" w:rsidRPr="004C2687">
        <w:t>риложение №3</w:t>
      </w:r>
      <w:r w:rsidR="00B86FE6">
        <w:tab/>
      </w:r>
      <w:r w:rsidR="00B86FE6">
        <w:tab/>
      </w:r>
      <w:r w:rsidR="00B86FE6">
        <w:tab/>
      </w:r>
      <w:r w:rsidR="00B86FE6">
        <w:tab/>
      </w:r>
      <w:r w:rsidR="00B86FE6">
        <w:tab/>
      </w:r>
      <w:r w:rsidR="00B86FE6">
        <w:tab/>
      </w:r>
      <w:r w:rsidR="00B86FE6">
        <w:tab/>
      </w:r>
      <w:r w:rsidR="00B86FE6">
        <w:tab/>
      </w:r>
      <w:r w:rsidR="00B86FE6">
        <w:tab/>
        <w:t xml:space="preserve">                                                                                                                           </w:t>
      </w:r>
      <w:r>
        <w:t xml:space="preserve"> к </w:t>
      </w:r>
      <w:r w:rsidR="003C387A">
        <w:t xml:space="preserve">приказу УО </w:t>
      </w:r>
      <w:proofErr w:type="spellStart"/>
      <w:r w:rsidR="003C387A">
        <w:t>г</w:t>
      </w:r>
      <w:proofErr w:type="gramStart"/>
      <w:r w:rsidR="003C387A">
        <w:t>.К</w:t>
      </w:r>
      <w:proofErr w:type="gramEnd"/>
      <w:r w:rsidR="003C387A">
        <w:t>азани</w:t>
      </w:r>
      <w:proofErr w:type="spellEnd"/>
      <w:r w:rsidR="003C387A">
        <w:t xml:space="preserve"> </w:t>
      </w:r>
      <w:r w:rsidR="003C387A" w:rsidRPr="003C387A">
        <w:rPr>
          <w:u w:val="single"/>
        </w:rPr>
        <w:t>№888</w:t>
      </w:r>
    </w:p>
    <w:p w:rsidR="00C81130" w:rsidRPr="003C387A" w:rsidRDefault="00E22B43" w:rsidP="00B86FE6">
      <w:pPr>
        <w:tabs>
          <w:tab w:val="left" w:pos="993"/>
        </w:tabs>
        <w:spacing w:line="312" w:lineRule="auto"/>
        <w:rPr>
          <w:u w:val="single"/>
        </w:rPr>
      </w:pPr>
      <w:r>
        <w:tab/>
      </w:r>
      <w:r>
        <w:tab/>
      </w:r>
      <w:r>
        <w:tab/>
      </w:r>
      <w:r w:rsidR="00B86FE6">
        <w:t xml:space="preserve">                                                                                                                                                               </w:t>
      </w:r>
      <w:r w:rsidR="00B86FE6" w:rsidRPr="003C387A">
        <w:rPr>
          <w:u w:val="single"/>
        </w:rPr>
        <w:t>о</w:t>
      </w:r>
      <w:r w:rsidR="003C387A" w:rsidRPr="003C387A">
        <w:rPr>
          <w:u w:val="single"/>
        </w:rPr>
        <w:t>т 05.11.</w:t>
      </w:r>
      <w:r w:rsidRPr="003C387A">
        <w:rPr>
          <w:u w:val="single"/>
        </w:rPr>
        <w:t xml:space="preserve"> 2015г.</w:t>
      </w:r>
    </w:p>
    <w:p w:rsidR="00C81130" w:rsidRPr="004C2687" w:rsidRDefault="00C81130" w:rsidP="00954554">
      <w:pPr>
        <w:tabs>
          <w:tab w:val="left" w:pos="7590"/>
        </w:tabs>
        <w:ind w:right="-1"/>
        <w:jc w:val="right"/>
      </w:pPr>
    </w:p>
    <w:p w:rsidR="0065748F" w:rsidRPr="004C2687" w:rsidRDefault="0065748F" w:rsidP="00954554">
      <w:pPr>
        <w:tabs>
          <w:tab w:val="left" w:pos="7590"/>
        </w:tabs>
        <w:ind w:right="-1"/>
        <w:jc w:val="right"/>
      </w:pPr>
    </w:p>
    <w:tbl>
      <w:tblPr>
        <w:tblW w:w="16501" w:type="dxa"/>
        <w:tblInd w:w="250" w:type="dxa"/>
        <w:tblLook w:val="0000" w:firstRow="0" w:lastRow="0" w:firstColumn="0" w:lastColumn="0" w:noHBand="0" w:noVBand="0"/>
      </w:tblPr>
      <w:tblGrid>
        <w:gridCol w:w="15744"/>
        <w:gridCol w:w="921"/>
      </w:tblGrid>
      <w:tr w:rsidR="0065748F" w:rsidRPr="004C2687" w:rsidTr="00652F9C">
        <w:trPr>
          <w:trHeight w:val="315"/>
        </w:trPr>
        <w:tc>
          <w:tcPr>
            <w:tcW w:w="16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1161" w:rsidRPr="004C2687" w:rsidRDefault="0065748F" w:rsidP="00193F2C">
            <w:pPr>
              <w:jc w:val="center"/>
              <w:rPr>
                <w:b/>
                <w:bCs/>
                <w:color w:val="000000"/>
                <w:u w:val="single"/>
              </w:rPr>
            </w:pPr>
            <w:r w:rsidRPr="004C2687">
              <w:rPr>
                <w:b/>
                <w:bCs/>
                <w:color w:val="000000"/>
                <w:u w:val="single"/>
              </w:rPr>
              <w:t xml:space="preserve">Список жюри по проверке олимпиадных заданий муниципального </w:t>
            </w:r>
            <w:r w:rsidR="00AE5653" w:rsidRPr="004C2687">
              <w:rPr>
                <w:b/>
                <w:bCs/>
                <w:color w:val="000000"/>
                <w:u w:val="single"/>
              </w:rPr>
              <w:t>этапа</w:t>
            </w:r>
            <w:r w:rsidR="00111161" w:rsidRPr="004C2687">
              <w:rPr>
                <w:b/>
                <w:bCs/>
                <w:color w:val="000000"/>
                <w:u w:val="single"/>
              </w:rPr>
              <w:t xml:space="preserve"> Всероссийской олимпиады</w:t>
            </w:r>
            <w:r w:rsidR="00080A7E">
              <w:rPr>
                <w:b/>
                <w:bCs/>
                <w:color w:val="000000"/>
                <w:u w:val="single"/>
              </w:rPr>
              <w:t xml:space="preserve"> </w:t>
            </w:r>
            <w:r w:rsidR="00894441" w:rsidRPr="004C2687">
              <w:rPr>
                <w:b/>
                <w:bCs/>
                <w:color w:val="000000"/>
                <w:u w:val="single"/>
              </w:rPr>
              <w:t>школьников</w:t>
            </w:r>
          </w:p>
          <w:p w:rsidR="004F520E" w:rsidRPr="004C2687" w:rsidRDefault="004F520E" w:rsidP="00111161">
            <w:pPr>
              <w:jc w:val="center"/>
              <w:rPr>
                <w:b/>
                <w:bCs/>
                <w:color w:val="000000"/>
                <w:u w:val="single"/>
              </w:rPr>
            </w:pPr>
          </w:p>
          <w:p w:rsidR="004F520E" w:rsidRPr="004C2687" w:rsidRDefault="004F520E" w:rsidP="00111161">
            <w:pPr>
              <w:jc w:val="center"/>
              <w:rPr>
                <w:b/>
                <w:bCs/>
                <w:color w:val="000000"/>
                <w:u w:val="single"/>
              </w:rPr>
            </w:pPr>
          </w:p>
          <w:tbl>
            <w:tblPr>
              <w:tblW w:w="16433" w:type="dxa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432"/>
              <w:gridCol w:w="1664"/>
              <w:gridCol w:w="188"/>
              <w:gridCol w:w="509"/>
              <w:gridCol w:w="201"/>
              <w:gridCol w:w="2347"/>
              <w:gridCol w:w="2962"/>
              <w:gridCol w:w="345"/>
              <w:gridCol w:w="2438"/>
              <w:gridCol w:w="256"/>
              <w:gridCol w:w="299"/>
              <w:gridCol w:w="1544"/>
              <w:gridCol w:w="1861"/>
              <w:gridCol w:w="1387"/>
            </w:tblGrid>
            <w:tr w:rsidR="003B1BA4" w:rsidRPr="004C2687" w:rsidTr="008E2277">
              <w:trPr>
                <w:gridAfter w:val="1"/>
                <w:wAfter w:w="1387" w:type="dxa"/>
                <w:trHeight w:val="725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 w:rsidRPr="004C2687">
                    <w:rPr>
                      <w:b/>
                      <w:bCs/>
                      <w:color w:val="000000"/>
                    </w:rPr>
                    <w:t>№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 w:rsidRPr="004C2687">
                    <w:rPr>
                      <w:b/>
                      <w:bCs/>
                      <w:color w:val="000000"/>
                    </w:rPr>
                    <w:t>Предмет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 w:rsidRPr="004C2687">
                    <w:rPr>
                      <w:b/>
                      <w:bCs/>
                      <w:color w:val="000000"/>
                    </w:rPr>
                    <w:t>Район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 w:rsidRPr="004C2687">
                    <w:rPr>
                      <w:b/>
                      <w:bCs/>
                      <w:color w:val="000000"/>
                    </w:rPr>
                    <w:t>Наименование ОУ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 w:rsidRPr="004C2687">
                    <w:rPr>
                      <w:b/>
                      <w:bCs/>
                      <w:color w:val="000000"/>
                    </w:rPr>
                    <w:t>ФИО учителя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 w:rsidRPr="004C2687">
                    <w:rPr>
                      <w:b/>
                      <w:bCs/>
                      <w:color w:val="000000"/>
                    </w:rPr>
                    <w:t>Категория учителя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444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 w:rsidRPr="004C2687">
                    <w:rPr>
                      <w:b/>
                      <w:bCs/>
                      <w:color w:val="000000"/>
                    </w:rPr>
                    <w:t>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 w:rsidRPr="004C2687">
                    <w:rPr>
                      <w:b/>
                      <w:bCs/>
                      <w:color w:val="000000"/>
                    </w:rPr>
                    <w:t>астрономия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 w:rsidRPr="004C2687">
                    <w:rPr>
                      <w:b/>
                      <w:bCs/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 w:rsidRPr="004C2687">
                    <w:rPr>
                      <w:b/>
                      <w:bCs/>
                      <w:color w:val="000000"/>
                    </w:rPr>
                    <w:t>МБОУ "СОШ №33"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 w:rsidRPr="004C2687">
                    <w:rPr>
                      <w:b/>
                      <w:bCs/>
                      <w:color w:val="000000"/>
                    </w:rPr>
                    <w:t>Горбунова Л.В.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193F2C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193F2C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председатель</w:t>
                  </w: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 астрономия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IT-лицей </w:t>
                  </w:r>
                  <w:proofErr w:type="gramStart"/>
                  <w:r w:rsidRPr="004C2687">
                    <w:rPr>
                      <w:color w:val="000000"/>
                    </w:rPr>
                    <w:t>К(</w:t>
                  </w:r>
                  <w:proofErr w:type="gramEnd"/>
                  <w:r w:rsidRPr="004C2687">
                    <w:rPr>
                      <w:color w:val="000000"/>
                    </w:rPr>
                    <w:t>П)ФУ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Гайнутдинова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С.З.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высшая 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434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астрономия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Григорьева Э.Р.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астрономия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Даминов Р.Р.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астрономия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№151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Ланцова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Т.И.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астрономия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№20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Соловьева О.П.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астрономия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8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Хакимуллина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астрономия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94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Эткеева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астрономия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Черепанов Е.Л.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астрономия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75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Кабудинова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Э.М.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астрономия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Анисимова Т.Г.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астрономия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№110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Егоров Г.В.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астрономия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№20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Хабибуллин А.Н.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 w:rsidRPr="004C2687">
                    <w:rPr>
                      <w:b/>
                      <w:bCs/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 w:rsidRPr="004C2687">
                    <w:rPr>
                      <w:b/>
                      <w:bCs/>
                      <w:color w:val="000000"/>
                    </w:rPr>
                    <w:t>Лицей-интернат №2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 w:rsidRPr="004C2687">
                    <w:rPr>
                      <w:b/>
                      <w:bCs/>
                      <w:color w:val="000000"/>
                    </w:rPr>
                    <w:t>Маликова Ф.А.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193F2C" w:rsidP="009D7C97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193F2C" w:rsidP="009D7C97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председатель</w:t>
                  </w: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"Школа № 18"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Никитина М.Ф.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"Гимназия№52"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Самигуллина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Э.И.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 116"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Хайруллина Г.Х.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Ахметзянова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№83"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Миникаев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Т.Р.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 51"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Гусарова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12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Анисимова И.Н.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№80"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Шакирова Г.З.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 Гимназия №139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Якупова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В.Ф.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имени Н.И. Лобачевского КФУ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Агапова А.Н.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первая 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имени Н.И. Лобачевского КФУ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Сафиуллина Н.И.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 Гимназия №19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Мищенко Н. П.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№117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Кокорева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№60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Горбачева Т.С.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№179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Новикова С.В.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№146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Мошкова Е.Н.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№170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Котляр И.И.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№132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Яковлева Е.В.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№155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Даулятшина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Лицей-интернат №7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Яхин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№113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Никитина В.А.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Петрова Н.В.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Басова Т.Г.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№49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Семкичева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133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Минуллина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</w:t>
                  </w:r>
                  <w:proofErr w:type="gramStart"/>
                  <w:r w:rsidRPr="004C2687">
                    <w:rPr>
                      <w:color w:val="000000"/>
                    </w:rPr>
                    <w:t>Р</w:t>
                  </w:r>
                  <w:proofErr w:type="gramEnd"/>
                  <w:r w:rsidRPr="004C2687">
                    <w:rPr>
                      <w:color w:val="000000"/>
                    </w:rPr>
                    <w:t>,.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Краскова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№137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Лебедева Н.И.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Сергеева Е.А.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Хамидуллина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Акшаева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32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Анищук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№75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Сейфутдинова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№70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Павлова Н.В.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Крайнова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О.Н.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Иванова Л.Г.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Орлов О.И.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8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Жукова  О.В.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151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Спиридонова А.И.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152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Гиниатуллина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№125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Митрошина С.А.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Карпова Т.А.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№72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Мосолова Л.А.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№86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Ахметшина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Г.З.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Ллицей</w:t>
                  </w:r>
                  <w:proofErr w:type="spellEnd"/>
                  <w:r w:rsidRPr="004C2687">
                    <w:rPr>
                      <w:color w:val="000000"/>
                    </w:rPr>
                    <w:t xml:space="preserve"> №121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Миннулина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№159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Теплищева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О.В.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№167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Самигуллина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биология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№141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Ганина С.В.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9D7C9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СОШ №58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Маковская В.В.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193F2C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193F2C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 14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Герасева Т.А.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"Школа № 18"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Калянова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С.П.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№18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Гизатуллина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 Гимназия № 21"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Никишина Н.А.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"Лицей №131"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Кириллова С.И.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 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Шакирова Н.Г.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"Гимназия№52"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Сухорученко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 116"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Бяулова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Юрасова А.Ф.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11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 Гимназия №16"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Шафигуллина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№80"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Узяркин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А.Л.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имени Н.И. Лобачевского КФУ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Сибгатуллина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№77»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Савельева О.Е.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№54»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Хабибуллина Н.Р.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№60»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Миронова А.А.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№134»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Мубаракшина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Д.А.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№33»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Гилязиева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 №85»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Карагланова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 №7»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Афанасьева Т.А.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</w:t>
                  </w:r>
                  <w:proofErr w:type="gramStart"/>
                  <w:r w:rsidRPr="004C2687">
                    <w:rPr>
                      <w:color w:val="000000"/>
                    </w:rPr>
                    <w:t>«Г</w:t>
                  </w:r>
                  <w:proofErr w:type="gramEnd"/>
                  <w:r w:rsidRPr="004C2687">
                    <w:rPr>
                      <w:color w:val="000000"/>
                    </w:rPr>
                    <w:t>имназия№155»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Садриев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Ф.Д.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№38»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Кашапова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№177"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Клдров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№49»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Тукаева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Корбиева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8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Плющенко И.В.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Садчикова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Э.В.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94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Сулейманова С.А.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№75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Клюкина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№34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Долгова Т. 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№50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Халикова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Гурьянова Л.Г.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17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Сайфуллина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3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Халикова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81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Низамова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А.Х.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135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Хасанова Р.Н.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37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137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Исаева Е.П.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120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Фазылова Ю.В.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№121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Ефанова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№110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Котлова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№159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Полиектова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№167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Насырова М.Х.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№125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Авдошкина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№141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Ильина С.Н.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география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№171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Пигасова Ю.М.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информатика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spellStart"/>
                  <w:r w:rsidRPr="004C2687">
                    <w:rPr>
                      <w:b/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Лицей имени Н.И. Лобачевского КФУ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Михайлин</w:t>
                  </w:r>
                  <w:r w:rsidR="006367F1" w:rsidRPr="004C2687">
                    <w:rPr>
                      <w:b/>
                      <w:color w:val="000000"/>
                    </w:rPr>
                    <w:t xml:space="preserve"> С. 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193F2C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193F2C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информатика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IT-лицей </w:t>
                  </w:r>
                  <w:proofErr w:type="gramStart"/>
                  <w:r w:rsidRPr="004C2687">
                    <w:rPr>
                      <w:color w:val="000000"/>
                    </w:rPr>
                    <w:t>К(</w:t>
                  </w:r>
                  <w:proofErr w:type="gramEnd"/>
                  <w:r w:rsidRPr="004C2687">
                    <w:rPr>
                      <w:color w:val="000000"/>
                    </w:rPr>
                    <w:t>П)ФУ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Митясова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информатика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IT-лицей </w:t>
                  </w:r>
                  <w:proofErr w:type="gramStart"/>
                  <w:r w:rsidRPr="004C2687">
                    <w:rPr>
                      <w:color w:val="000000"/>
                    </w:rPr>
                    <w:t>К(</w:t>
                  </w:r>
                  <w:proofErr w:type="gramEnd"/>
                  <w:r w:rsidRPr="004C2687">
                    <w:rPr>
                      <w:color w:val="000000"/>
                    </w:rPr>
                    <w:t>П)ФУ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Хасанов М.Г.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информатика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МАОУ "Лицей №131"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Шубинкин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В.Н.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информатика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 "Гимназия № 52"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Сырямина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информатика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"Гимназия №6"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Пискарева Г.Н.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информатика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№145"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Садриев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Э.В.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информатика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 "Лицей-интернат № 7"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Минязев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Р.Ш.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информатика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 "Лицей-интернат № 7"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Азимуратов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Ш.Б.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9D685E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сзд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информатика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Минигуллова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информатика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Лицей-интернат №2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Сафиуллин И.И.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высшая 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информатика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 № 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Боровая С.И.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информатика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135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Хадиева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информатика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70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Халаманова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Т.Ю.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информатика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Закирова З.В.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информатика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«Лицей № 121»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Семагина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информатика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МБОУ «СОШ № 169»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Бурнашева А.В.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18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информатика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161"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Яблонская А.Н.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история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Лицей-интернат №2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Лазарев Ю.Ю.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193F2C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193F2C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IT-лицей </w:t>
                  </w:r>
                  <w:proofErr w:type="gramStart"/>
                  <w:r w:rsidRPr="004C2687">
                    <w:rPr>
                      <w:color w:val="000000"/>
                    </w:rPr>
                    <w:t>К(</w:t>
                  </w:r>
                  <w:proofErr w:type="gramEnd"/>
                  <w:r w:rsidRPr="004C2687">
                    <w:rPr>
                      <w:color w:val="000000"/>
                    </w:rPr>
                    <w:t>П)ФУ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Аглямзянов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Р.К.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высшая 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 №14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Федотова Л.В.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№68"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Шарафиева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"Гимназия№52"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Унжакова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О.А.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Гимадеева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Ч.Н.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№83"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Волкова Э.Н.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№80"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Мухаметгалеева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"Гимназия №139"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Блохина Л.Н.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имени Н.И. Лобачевского КФУ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Егорова А.Н.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«Гимназия №19»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Гарипов Ф.Ф.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№62"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Шагеева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№60"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Кузьмина О.А.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№62"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Григорьева Т.В.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сзд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№33»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Галиева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"СОШ №146"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Дусталева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№89"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Костина Н.А.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№170"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Губайдуллина Н.М.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№43"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ШаряфетдиноваГ.И</w:t>
                  </w:r>
                  <w:proofErr w:type="spellEnd"/>
                  <w:r w:rsidRPr="004C2687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№13"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Низамова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№7»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Мелихова Г.И.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Лицейинтернат</w:t>
                  </w:r>
                  <w:proofErr w:type="spellEnd"/>
                  <w:r w:rsidRPr="004C2687">
                    <w:rPr>
                      <w:color w:val="000000"/>
                    </w:rPr>
                    <w:t xml:space="preserve"> №7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Ахатов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СОШ №146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Халиуллина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№113»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Иванова И.А.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№132"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Герасимова Н.В.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9D685E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сзд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27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20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Салимова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№137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Клековкина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№57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Варфоломеева З.В.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№70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Никифорова Т.Е.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Алексеева Л.В.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Садыков Ж.Н.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Щербакова Т.М.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Камалова Ф.И.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№32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Ракитина Н.Ю.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№152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Никишина Е.Ю.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Фомина С.А.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№75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Султанова К.Х.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СОШ №130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Островская Л.А.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Хлопочкина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К.В.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Гимназия-интернат № 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Павлова Л.В.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151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Мазитова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Московский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66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Долуда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О.Г.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Шакирова Р.Р.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EF4B7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"СОШ № 141"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Гогонина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EF4B7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 20"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Фархутдинова Э.М.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EF4B7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№101"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Сыченкова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EF4B7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 149"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Тагирова Х.М.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EF4B7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"СОШ№166"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Захарова Е.А.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EF4B7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МБОУ "СОШ№ 171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Ванеева А.И.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EF4B7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 58"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Федосеева Г.Н.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EF4B7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МБОУ "СОШ № 72"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Кузьмина  Т.А.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EF4B7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СОШ № 79"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Чепакова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EF4B7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54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история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МБОУ "Школа №167"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Макарова С.А.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гимназия № 122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Петрова Л.Н.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193F2C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9E6C19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IT-лицей </w:t>
                  </w:r>
                  <w:proofErr w:type="gramStart"/>
                  <w:r w:rsidRPr="004C2687">
                    <w:rPr>
                      <w:color w:val="000000"/>
                    </w:rPr>
                    <w:t>К(</w:t>
                  </w:r>
                  <w:proofErr w:type="gramEnd"/>
                  <w:r w:rsidRPr="004C2687">
                    <w:rPr>
                      <w:color w:val="000000"/>
                    </w:rPr>
                    <w:t>П)ФУ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Хадарина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 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"Школа № 18"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Бондарцева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 Гимназия № 21"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Кварацхелия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Т.К.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№13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Каратаева И.Р.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МАОУ "Лицей №131"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Зеличенок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А.Б.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МАОУ "Лицей №131"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Галяутдинова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А.Е.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МАОУ "Лицей №131"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Чернова А.М.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МАОУ "Лицей №131"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Хохрякова Е.А.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МАОУ "Лицей №131"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Бородова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МАОУ "Лицей №131"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Митрофанова Т.М.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"Лицей №131"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Юматова А.Н.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МАОУ "Лицей №131"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Диянова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 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Минеева Н.В.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№68"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Миннуллина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"Гимназия№52"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Хасанова Т.Ф.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Хайруллина М.Н.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№83"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Котельникова Р.Ш.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 51"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Скворцова И.В.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"Гимназия №139"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Илюшкина Л.И.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имени Н.И. Лобачевского КФУ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Казакова Т.Н.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имени Н.И. Лобачевского КФУ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Дунаева О.С.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«Лицей №145»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Вересова Н.Н.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№36»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Дронова Г.В.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№37»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Филиппова Е.Н.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26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№54»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Юнусова И.Ф.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«СОШ№117»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Ширяева О.И.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№60»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Верещагина М.Б.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№5»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Гизатуллина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Ф.Г.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№7»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Ерышева С.А.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№23»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Каюмова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И.Х.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№113»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Болонина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№113»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Трифонова В.А.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№132»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Дубровина О.В.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№146»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Зайцева М.В.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 «Лицей-интернат 7»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Хайруллина А.Н.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 «Лицей-интернат 7»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Бисеров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Д.С.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№170"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ГилялетдиноваЛ.М</w:t>
                  </w:r>
                  <w:proofErr w:type="spellEnd"/>
                  <w:r w:rsidRPr="004C2687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№113"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Ананьева А.В.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№13"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Валиуллина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И.Д.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№7»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Гайнанова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№7»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Мироновская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Т.В.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№49»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Крупчатникова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О.Н.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Мифтахова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Р.Х.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Ахметзянова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Гайнанова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 177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Сотникова И.А.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 179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Вагапова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Е.Я.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 177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Сафарова </w:t>
                  </w:r>
                  <w:proofErr w:type="gramStart"/>
                  <w:r w:rsidRPr="004C2687">
                    <w:rPr>
                      <w:color w:val="000000"/>
                    </w:rPr>
                    <w:t>И. М.</w:t>
                  </w:r>
                  <w:proofErr w:type="gramEnd"/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9D685E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сзд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№ 26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Шарафеев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 33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Поселкина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Петрова Л.Н.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53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Ситникова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 П.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Белова С.В.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Тюленева Т.В.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Гайфуллина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Н.Х.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№75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Федотова Н.М.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Лицей-интернат №2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Давлетбаев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№55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Эйдинова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137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Казакова Г.С.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Лицей-интернат №2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Иванов А.П.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Кириллова Е. 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70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Бабаева Л.Я.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137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Гарифуллина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57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Габадуллина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135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Очеретина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Т.В.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Камышина М.С.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Жарова Г.З.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Галиева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Л.К.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94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Абударова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Н.Х.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Гимназия № 152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Волкова О.В.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81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Ибрагимов Р.Ф.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8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Плющенко Л.В.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СОШ№15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Легошина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Мещерякова М.В.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Максимова Н.А.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№161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Евстафьева Л.В.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№84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Дюгурова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№167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Николаев Э.Н.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80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№175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ФатхутдиноваВ.Р</w:t>
                  </w:r>
                  <w:proofErr w:type="spellEnd"/>
                  <w:r w:rsidRPr="004C2687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№126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Пологова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О.В.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№144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Симахина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№141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Спиридонова Е.В.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математика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№8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Старцева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spellStart"/>
                  <w:r w:rsidRPr="004C2687">
                    <w:rPr>
                      <w:b/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СОШ "</w:t>
                  </w:r>
                  <w:proofErr w:type="spellStart"/>
                  <w:r w:rsidRPr="004C2687">
                    <w:rPr>
                      <w:b/>
                      <w:color w:val="000000"/>
                    </w:rPr>
                    <w:t>СОлНЦе</w:t>
                  </w:r>
                  <w:proofErr w:type="spellEnd"/>
                  <w:r w:rsidRPr="004C2687">
                    <w:rPr>
                      <w:b/>
                      <w:color w:val="000000"/>
                    </w:rPr>
                    <w:t>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Сомов А.Р.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9E6C19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9E6C19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IT-лицей </w:t>
                  </w:r>
                  <w:proofErr w:type="gramStart"/>
                  <w:r w:rsidRPr="004C2687">
                    <w:rPr>
                      <w:color w:val="000000"/>
                    </w:rPr>
                    <w:t>К(</w:t>
                  </w:r>
                  <w:proofErr w:type="gramEnd"/>
                  <w:r w:rsidRPr="004C2687">
                    <w:rPr>
                      <w:color w:val="000000"/>
                    </w:rPr>
                    <w:t>П)ФУ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Гайнутдинова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С.З.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высшая 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"Лицей №131"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Синцова Ю.В.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МАОУ "Лицей №131"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Петрова О.А.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МАОУ "Лицей №131"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Семенов А.В.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МАОУ "Лицей №131"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Заяц А.Е.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МАОУ "Лицей №131"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Серебрянская Л.М.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"Гимназия№52"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Соловьёва Н.В.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Полукеева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В.М.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№83"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Гафуров З.А.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 гимназия №16"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Сафина М.А.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</w:t>
                  </w:r>
                  <w:r w:rsidR="003B1BA4" w:rsidRPr="004C2687">
                    <w:rPr>
                      <w:color w:val="000000"/>
                    </w:rPr>
                    <w:t>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район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 28"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Шакирова Р.С.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"Гимназия №139"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Тюрин А.Н.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"Лицей №145"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Лазебников В.М.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№54"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Хакимуллина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№10"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Зиманова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№60»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Давыдова А.Н.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№33"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Горбунова Л.В.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№62"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Ибрагимова Ф.Ш.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Лицей-интернат 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Мударисов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Р.М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№71"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Мубаракшина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№9»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Заботина О.В.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23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№7»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Григорьева Э.Р.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№7"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Шабаев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 Х.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№165»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Зиганшина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№170"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Титова И.В.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№103"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Хисамова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№113»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Талманов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№20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Соловьева О.П.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№34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Сарбаева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Т.Н.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Лицей-интернат № 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Осман Аслан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Лицей-интернат № 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Шакиров И.А.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№70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Рубцова Т.А.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№137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Захватова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Гимназия-интернат № 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Маннанов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М.Ш..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Даминов Р.Р.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№151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Ланцова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Т.И.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 №135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Струкалин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В.А.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135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Широкова И.Р.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8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Хакимуллина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94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Эткеева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Черепанов Е.Л.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75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Кабудинова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Э.М.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Анисимова Т.Г.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Желифонова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№156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Сафронова Е.Г.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Протасевич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П.А.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№93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Арсланова Р.Г.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№149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Каримова С.А.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50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№8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Мироненко Т.О.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№167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Мустакимова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Х.Ф.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 w:rsidP="00882FBF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физика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№110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Баскова М.А.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6367F1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х</w:t>
                  </w:r>
                  <w:r w:rsidR="003B1BA4" w:rsidRPr="004C2687">
                    <w:rPr>
                      <w:b/>
                      <w:color w:val="000000"/>
                    </w:rPr>
                    <w:t>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spellStart"/>
                  <w:r w:rsidRPr="004C2687">
                    <w:rPr>
                      <w:b/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МАОУ "Лицей №131"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Хабибуллина А.Б.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9E6C19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9E6C19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IT-лицей </w:t>
                  </w:r>
                  <w:proofErr w:type="gramStart"/>
                  <w:r w:rsidRPr="004C2687">
                    <w:rPr>
                      <w:color w:val="000000"/>
                    </w:rPr>
                    <w:t>К(</w:t>
                  </w:r>
                  <w:proofErr w:type="gramEnd"/>
                  <w:r w:rsidRPr="004C2687">
                    <w:rPr>
                      <w:color w:val="000000"/>
                    </w:rPr>
                    <w:t>П)ФУ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Халикова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Ф.Д.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высшая 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9E797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х</w:t>
                  </w:r>
                  <w:r w:rsidR="003B1BA4" w:rsidRPr="004C2687">
                    <w:rPr>
                      <w:color w:val="000000"/>
                    </w:rPr>
                    <w:t>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№18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Э.И.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9E797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х</w:t>
                  </w:r>
                  <w:r w:rsidR="003B1BA4" w:rsidRPr="004C2687">
                    <w:rPr>
                      <w:color w:val="000000"/>
                    </w:rPr>
                    <w:t>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"Школа№95"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Халиуллина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Г.К.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9E797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х</w:t>
                  </w:r>
                  <w:r w:rsidR="003B1BA4" w:rsidRPr="004C2687">
                    <w:rPr>
                      <w:color w:val="000000"/>
                    </w:rPr>
                    <w:t>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"Лицей №131"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Сафонова Э.Р.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</w:t>
                  </w:r>
                  <w:r w:rsidR="009E7979">
                    <w:rPr>
                      <w:color w:val="000000"/>
                    </w:rPr>
                    <w:t>ы</w:t>
                  </w:r>
                  <w:r w:rsidRPr="004C2687">
                    <w:rPr>
                      <w:color w:val="000000"/>
                    </w:rPr>
                    <w:t>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"Гимназия№52"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Самигуллина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Э.И.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 116"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Мухаметшина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Т.Г.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Ахметзянова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9E797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х</w:t>
                  </w:r>
                  <w:r w:rsidR="003B1BA4" w:rsidRPr="004C2687">
                    <w:rPr>
                      <w:color w:val="000000"/>
                    </w:rPr>
                    <w:t>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 гимназия №16"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Самигуллина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9E797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х</w:t>
                  </w:r>
                  <w:r w:rsidR="003B1BA4" w:rsidRPr="004C2687">
                    <w:rPr>
                      <w:color w:val="000000"/>
                    </w:rPr>
                    <w:t>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СОШ12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Григорьева В.В.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"Гимназия №139"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Аблямитова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Т.А.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имени Н.И. Лобачевского КФУ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Романова О.Н.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высшая, </w:t>
                  </w:r>
                  <w:proofErr w:type="spellStart"/>
                  <w:r w:rsidRPr="004C2687">
                    <w:rPr>
                      <w:color w:val="000000"/>
                    </w:rPr>
                    <w:t>кхн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Хусаинова С.Х.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№ 26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Тимергалиева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 147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Черновская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Ж.Ю.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 117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Алешина Л.А.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№103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Уторова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№132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Козлова Г.Б.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№155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Садриева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 К.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№85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Смирнова Н. Л.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№23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Лаврентьева Н.Н.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Арентова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Чекункова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24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Хайруллина Э.В.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137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Косова Е.Н.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№34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Маслова Г.Д.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Зарипова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Гибадуллина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Гимназия-интернат № 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Корнева Л.Ф.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Халиуллина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Л.К.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№55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Борисович И.В.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Гайфуллина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А.З.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– интернат № 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Зиганшин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8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Бозорова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Хайруллина Г.Р.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152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Чарушникова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151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Спиридонова А.И.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153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Ксенофонтова И.В.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Бикмухаметова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А.Ш.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№141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Гареева Э.Р.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№121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Тухватова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№86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Хуснутдинова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Д.Х.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№159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Нуреева А.И.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№79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Силкина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№72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Дубровская Н.Л.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№167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Сунгатова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B1BA4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№175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Нуриева З.З.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B1BA4" w:rsidRPr="004C2687" w:rsidRDefault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17FC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химия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17FC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17FC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</w:t>
                  </w:r>
                  <w:r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17FC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Гайнутдинова</w:t>
                  </w:r>
                  <w:proofErr w:type="spellEnd"/>
                  <w:r>
                    <w:rPr>
                      <w:color w:val="000000"/>
                    </w:rPr>
                    <w:t xml:space="preserve"> З.С.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17FC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17FC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МБОУ "СОШ № 124"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Бабаева А.И.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 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Нурмухамедов А.Ф.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"Гимназия№52"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Ильин Е.М.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№83"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Липатников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"Гимназия №139"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Хадарин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№62"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Камалов Р. 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"СОШ №37"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Сарбаев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 Е.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25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9042C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155"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Юнусов И. Ш.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№177"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Санатулов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 Э.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№89"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Хабибуллин </w:t>
                  </w:r>
                  <w:proofErr w:type="gramStart"/>
                  <w:r w:rsidRPr="004C2687">
                    <w:rPr>
                      <w:color w:val="000000"/>
                    </w:rPr>
                    <w:t>И. Н.</w:t>
                  </w:r>
                  <w:proofErr w:type="gramEnd"/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№113»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Туруновская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Э.А.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№91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Царева И.В.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№91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Голоднов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Ю.Н.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Саяпин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В.А.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Комиссаров М.И.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№20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Рязанов В.В.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№65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Половников В.Н.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№135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Нечаев И.В.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№81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Тарасов С.А.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64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Новак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В.А.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№67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Исмагилов И.С.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Ибрагимов А.М.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34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Бурылов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«Лицей №110»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Хабибрахманов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Р.Я.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6B280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сзд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№8»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Галушкин Е.А.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№167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Мамаев В.М.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№161»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Воробьёв В.Я.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МБОУ «СОШ №171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Абузяров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сзд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«Лицей №159»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Нуретдинов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Н.Д.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сзд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30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«Лицей №149»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Хайруллин М.Х.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высшая 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№144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Масейков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«Лицей №121»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Гасимов С.Р.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сзд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C067B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ОБЖ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«Лицей №110»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Халлиуллина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08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F0007D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французский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Гимназия №9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Сергеева С.М.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F0007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французский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Шайогзамова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F0007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французский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Кашафова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В.С.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F0007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французский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Хайбуллина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А.К.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F0007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французский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Сабирзянова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F0007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французский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Бахтиарова С.Е.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F0007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французский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Гилазутдинова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Д.И.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F0007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французский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Наумова Д.А..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F0007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французский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169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Азиханова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Р.Х.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F0007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французский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Глущенко В.Д.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МБОУ "Гимназия № 40"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Власова Е.А.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№18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Хабирова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Р.Х.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"Гимназия №139"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Жолудева Р.Н.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"Гимназия №139"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Половникова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имени Н.И. Лобачевского КФУ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Егорова А.Н.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</w:t>
                  </w:r>
                  <w:r w:rsidRPr="004C2687">
                    <w:rPr>
                      <w:color w:val="000000"/>
                    </w:rPr>
                    <w:t>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"Гимназия №37"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Исакова Г.И.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№36"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Марданова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Э.Р.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«Лицей №145»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Романова Л.Ю.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№119»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Депутатова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А.П.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Байдина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№23"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Панурина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№170"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Кузнецов Е.А.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13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№7»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Максимова В.М.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№146"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Абдуллина Э.И.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«Школа №132»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Тукмачева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«Лицей-интернат 7»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Хуснутдинов</w:t>
                  </w:r>
                  <w:proofErr w:type="spellEnd"/>
                  <w:proofErr w:type="gramStart"/>
                  <w:r w:rsidRPr="004C2687">
                    <w:rPr>
                      <w:color w:val="000000"/>
                    </w:rPr>
                    <w:t xml:space="preserve"> И</w:t>
                  </w:r>
                  <w:proofErr w:type="gramEnd"/>
                  <w:r w:rsidRPr="004C2687">
                    <w:rPr>
                      <w:color w:val="000000"/>
                    </w:rPr>
                    <w:t xml:space="preserve"> Ш.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№70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Барышева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В.Н.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№120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Колесова А.Н.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№151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Мазитова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81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Лазарева О.С.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130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Островская Л.В.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№20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Конышева Е.В.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- интернат № 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Валишина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№70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Никифорова Т.Е.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Хлопочкина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К.В.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Гимназия-интернат № 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Павлова Л.В.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№11»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Сафиханова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Э.Х.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№93»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Дмитриева О.Ю.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№8»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Антонова А.Р.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«СОШ№175»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Хайдарова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№93»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Валиуллина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Э.Р.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высшая 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2413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искусство (МХК)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«СОШ№22»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Закирова А.Р.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 xml:space="preserve">МБОУ </w:t>
                  </w:r>
                  <w:proofErr w:type="spellStart"/>
                  <w:r w:rsidRPr="004C2687">
                    <w:rPr>
                      <w:b/>
                      <w:color w:val="000000"/>
                    </w:rPr>
                    <w:t>ДОД</w:t>
                  </w:r>
                  <w:proofErr w:type="gramStart"/>
                  <w:r w:rsidRPr="004C2687">
                    <w:rPr>
                      <w:b/>
                      <w:color w:val="000000"/>
                    </w:rPr>
                    <w:t>"Ц</w:t>
                  </w:r>
                  <w:proofErr w:type="gramEnd"/>
                  <w:r w:rsidRPr="004C2687">
                    <w:rPr>
                      <w:b/>
                      <w:color w:val="000000"/>
                    </w:rPr>
                    <w:t>ентр</w:t>
                  </w:r>
                  <w:proofErr w:type="spellEnd"/>
                  <w:r w:rsidRPr="004C2687">
                    <w:rPr>
                      <w:b/>
                      <w:color w:val="000000"/>
                    </w:rPr>
                    <w:t xml:space="preserve"> детского творчества микрорайона Танкодром"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spellStart"/>
                  <w:r w:rsidRPr="004C2687">
                    <w:rPr>
                      <w:b/>
                      <w:color w:val="000000"/>
                    </w:rPr>
                    <w:t>Шамаева</w:t>
                  </w:r>
                  <w:proofErr w:type="spellEnd"/>
                  <w:r w:rsidRPr="004C2687">
                    <w:rPr>
                      <w:b/>
                      <w:color w:val="000000"/>
                    </w:rPr>
                    <w:t xml:space="preserve"> А.Д.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имени Н.И. Лобачевского КФУ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Сафиуллина Н.И.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№103"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Панкратова Л.Ю.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№170"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Котляр И.И.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 7"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Басова Т.Г.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№113"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Никитина В.А.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№60»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Горбачева Т.С.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№117»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Кокорева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№70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Павлова Н.В.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№137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Лебедева Н.И.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Хамидуллина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Орлов О.И.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Иванова Л.Г.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133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Минуллин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</w:t>
                  </w:r>
                  <w:proofErr w:type="gramStart"/>
                  <w:r w:rsidRPr="004C2687">
                    <w:rPr>
                      <w:color w:val="000000"/>
                    </w:rPr>
                    <w:t>Р</w:t>
                  </w:r>
                  <w:proofErr w:type="gramEnd"/>
                  <w:r w:rsidRPr="004C2687">
                    <w:rPr>
                      <w:color w:val="000000"/>
                    </w:rPr>
                    <w:t>,.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№3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Сафина А.Ш..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Сергеева Е.А.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Акшаева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Анищук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№75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Сейфутдинова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№70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Павлова Н.В.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Крайнова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О.Н.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8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Жукова  О.В.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151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Спиридонова А.И.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152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Гиниатуллина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ЦДТ Танкодром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Шамаева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А.Д.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ЦДТ Танкодром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Пименева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ЦДТ Танкодром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Алексеева З.А.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ЦДТ Танкодром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Бурдова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ЦДТ Танкодром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Николаева Н.А.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ЦДТ Танкодром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Шушков В.А.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ЦДТ Танкодром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Боровикова Е.В.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экология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ЦДТ Танкодром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Вахидова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lastRenderedPageBreak/>
                    <w:t>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СОШ №58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Мартынова Е.П.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№83"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Абдуллина Г.А.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"Гимназия №139"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Хисамутдинова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Наталья Федоровна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Авиастроительный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№145"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Митрофанова </w:t>
                  </w:r>
                  <w:proofErr w:type="gramStart"/>
                  <w:r w:rsidRPr="004C2687">
                    <w:rPr>
                      <w:color w:val="000000"/>
                    </w:rPr>
                    <w:t>И. А.</w:t>
                  </w:r>
                  <w:proofErr w:type="gramEnd"/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33»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Багаветдинова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А.Б.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5»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Яруллина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 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89»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Бромберг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В. 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№143"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Голоднова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 "Гимназия №7"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Терентьева Т.А.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№103"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Шлычкова В.К.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146"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Габделганеева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СОШ № 91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Гордеева О.В.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сзд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СОШ № 91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Колосова В.Н.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сзд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№70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Власова М.В.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МУК №1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Батина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МУК №1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Ильина Т.Н.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МУК №1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Камальдинова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Ф.М.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МУК №1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Королева О.Г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№175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БиляловаР.Н</w:t>
                  </w:r>
                  <w:proofErr w:type="spellEnd"/>
                  <w:r w:rsidRPr="004C2687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№171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Мустафина Л.Э.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СОШ№167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Данилова С.А.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№84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Рюмина Л.П.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№174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ЛицоваА</w:t>
                  </w:r>
                  <w:proofErr w:type="gramStart"/>
                  <w:r w:rsidRPr="004C2687">
                    <w:rPr>
                      <w:color w:val="000000"/>
                    </w:rPr>
                    <w:t>,а</w:t>
                  </w:r>
                  <w:proofErr w:type="spellEnd"/>
                  <w:proofErr w:type="gramEnd"/>
                  <w:r w:rsidRPr="004C2687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МУК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Баширова О.В.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Авдеева Н.Н.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МУК №1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spellStart"/>
                  <w:r w:rsidRPr="004C2687">
                    <w:rPr>
                      <w:b/>
                      <w:color w:val="000000"/>
                    </w:rPr>
                    <w:t>Галимуллин</w:t>
                  </w:r>
                  <w:proofErr w:type="spellEnd"/>
                  <w:r w:rsidRPr="004C2687">
                    <w:rPr>
                      <w:b/>
                      <w:color w:val="000000"/>
                    </w:rPr>
                    <w:t xml:space="preserve"> Р.Р.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 85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Афанасьева Е. Е.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 38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Афанасьева И.Ф.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 143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Бариев И. Б.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 115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Шорохов В.А.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№91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Голоднов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Ю.Н.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СОШ № 91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Арюков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сзд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 146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Тимошенко В.В.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МУК №1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Сергеев В.В.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МУК №1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Александров Ю.И.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МУК №1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Халиков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Ф.Р.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МУК №1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Приходько Н.И.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МУК №1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Трофимов С.М.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МУК №1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Ведерникова И.А.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МУК №1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Тыртышный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Г№126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Шакирзянов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Д.З.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Г№93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Харитонов С.К.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№175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Хузин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Ф.С.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№141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Гиззатулин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Ф.М.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№111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Конопельцев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№58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Ребров С.В.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МУК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Шакирзянов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Д.З.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МБОУ "СОШ № 72 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spellStart"/>
                  <w:r w:rsidRPr="004C2687">
                    <w:rPr>
                      <w:b/>
                      <w:color w:val="000000"/>
                    </w:rPr>
                    <w:t>Толовенкова</w:t>
                  </w:r>
                  <w:proofErr w:type="spellEnd"/>
                  <w:r w:rsidRPr="004C2687">
                    <w:rPr>
                      <w:b/>
                      <w:color w:val="000000"/>
                    </w:rPr>
                    <w:t xml:space="preserve"> Т.М.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№36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Кафтанюк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№36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Фадеева Л.А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№36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Фуфлыгина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Т.Ю.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№36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Егорова Я.Р.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Самойлова Е.В.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Гумарова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Гостюшева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Гимадеева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Р.Э.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Кулюшина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Салахова Л.К.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 72 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Халимбаева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Э.Г.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 72 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Фельдман Л.М.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 72 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Авзалова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 72 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Чигвинцева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 Л.М.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«СОШ№72»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Цыганова Л.Ф.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spellStart"/>
                  <w:r w:rsidRPr="004C2687">
                    <w:rPr>
                      <w:b/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МБОУ "СОШ № 18"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Орлова Н.К.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IT-лицей </w:t>
                  </w:r>
                  <w:proofErr w:type="gramStart"/>
                  <w:r w:rsidRPr="004C2687">
                    <w:rPr>
                      <w:color w:val="000000"/>
                    </w:rPr>
                    <w:t>К(</w:t>
                  </w:r>
                  <w:proofErr w:type="gramEnd"/>
                  <w:r w:rsidRPr="004C2687">
                    <w:rPr>
                      <w:color w:val="000000"/>
                    </w:rPr>
                    <w:t>П)ФУ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Ганина Л.С.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высшая 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IT-лицей </w:t>
                  </w:r>
                  <w:proofErr w:type="gramStart"/>
                  <w:r w:rsidRPr="004C2687">
                    <w:rPr>
                      <w:color w:val="000000"/>
                    </w:rPr>
                    <w:t>К(</w:t>
                  </w:r>
                  <w:proofErr w:type="gramEnd"/>
                  <w:r w:rsidRPr="004C2687">
                    <w:rPr>
                      <w:color w:val="000000"/>
                    </w:rPr>
                    <w:t>П)ФУ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Габдуллина Г.Р.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высшая 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 Гимназия № 21"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Шевелева А.В.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МАОУ "Лицей №131"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Ленская М.С.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 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Меликсетян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В.Ю.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"Гимназия№52"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Хайрутдинова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Ахметзянова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№83"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Абрамова Л.П.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№80"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Матвеева Е.В.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район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 28"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Логинова И.И.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"Гимназия №19"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Новикова Р.Ф.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"Гимназия №139"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Грищенко Н.А.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"Гимназия №139"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Романова Л.Ю.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высшая, </w:t>
                  </w:r>
                  <w:proofErr w:type="spellStart"/>
                  <w:r w:rsidRPr="004C2687">
                    <w:rPr>
                      <w:color w:val="000000"/>
                    </w:rPr>
                    <w:t>к.п.</w:t>
                  </w:r>
                  <w:proofErr w:type="gramStart"/>
                  <w:r w:rsidRPr="004C2687">
                    <w:rPr>
                      <w:color w:val="000000"/>
                    </w:rPr>
                    <w:t>н</w:t>
                  </w:r>
                  <w:proofErr w:type="spellEnd"/>
                  <w:proofErr w:type="gramEnd"/>
                  <w:r w:rsidRPr="004C2687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имени Н.И. Лобачевского КФУ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Лапина О.В.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«Лицей №145»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Носкова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Т.Н.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18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 №62»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Анисимова В.А.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№33»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Мухаметова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№60»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Обухова Е.М.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№36»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Рябова М.А.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 №119»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Жуковец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6367F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</w:t>
                  </w:r>
                  <w:proofErr w:type="gramStart"/>
                  <w:r w:rsidRPr="004C2687">
                    <w:rPr>
                      <w:color w:val="000000"/>
                    </w:rPr>
                    <w:t>«Л</w:t>
                  </w:r>
                  <w:proofErr w:type="gramEnd"/>
                  <w:r w:rsidRPr="004C2687">
                    <w:rPr>
                      <w:color w:val="000000"/>
                    </w:rPr>
                    <w:t>ицей-интернат7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Ахматова Т.В.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№13"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Шакирова А.М.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№38»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Айметдинова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№165»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Галямова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О.Е.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6367F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МАОУ</w:t>
                  </w:r>
                  <w:proofErr w:type="gramStart"/>
                  <w:r w:rsidRPr="004C2687">
                    <w:rPr>
                      <w:color w:val="000000"/>
                    </w:rPr>
                    <w:t>«Л</w:t>
                  </w:r>
                  <w:proofErr w:type="gramEnd"/>
                  <w:r w:rsidRPr="004C2687">
                    <w:rPr>
                      <w:color w:val="000000"/>
                    </w:rPr>
                    <w:t>ицей</w:t>
                  </w:r>
                  <w:proofErr w:type="spellEnd"/>
                  <w:r w:rsidRPr="004C2687">
                    <w:rPr>
                      <w:color w:val="000000"/>
                    </w:rPr>
                    <w:t>-интернат 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Заславская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№170»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Чечкова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№132»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Лисова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№7»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Мухина  Т.В.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№113»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Шуварова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В.Н.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№13"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Асадуллина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№75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Карпова Л.Е.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Сафарова Л.З.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Луканкина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Габдрахманова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№135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Разумкова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Мухарлямова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№152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Карабутова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Лицей-интернат №2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Хайруллина Р.Х.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Габдуллина М.Ш.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№152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Буторина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Т.С.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№20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Сухая О.А.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№153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Алексеева М.И.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45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№64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Шабалина Г.Г.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№70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Арбузова Г.В.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Хайруллина Г.Ю.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Логиновских Л.Н.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Ганина И.А.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№137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Халфиева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55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Захарова Е.В.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34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Солнцева С.</w:t>
                  </w:r>
                  <w:proofErr w:type="gramStart"/>
                  <w:r w:rsidRPr="004C2687">
                    <w:rPr>
                      <w:color w:val="000000"/>
                    </w:rPr>
                    <w:t>С</w:t>
                  </w:r>
                  <w:proofErr w:type="gramEnd"/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МАОУ "СОШ№ 141"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Кочемасова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 20"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Гизатуллина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 149 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Галинова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МБОУ "СОШ №166"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Габтрахманова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Ф.Х.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МБОУ "СОШ № 171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Мухитдинова Л.М.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МБОУ "СОШ № 58"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Никонова Н.И.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 72"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Бабурина Т.А.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МБОУ "СОШ № 72"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Гузенфельд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Р.Л.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</w:t>
                  </w:r>
                  <w:proofErr w:type="gramStart"/>
                  <w:r w:rsidRPr="004C2687">
                    <w:rPr>
                      <w:color w:val="000000"/>
                    </w:rPr>
                    <w:t>"С</w:t>
                  </w:r>
                  <w:proofErr w:type="gramEnd"/>
                  <w:r w:rsidRPr="004C2687">
                    <w:rPr>
                      <w:color w:val="000000"/>
                    </w:rPr>
                    <w:t>ОШ № 79"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Майорова Л.Ф.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литература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МБОУ "СОШ № 58"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Ихсанова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 xml:space="preserve"> 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64169E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 xml:space="preserve"> МБОУ Гимназия № 122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Алексеева Л.В.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IT-лицей </w:t>
                  </w:r>
                  <w:proofErr w:type="gramStart"/>
                  <w:r w:rsidRPr="004C2687">
                    <w:rPr>
                      <w:color w:val="000000"/>
                    </w:rPr>
                    <w:t>К(</w:t>
                  </w:r>
                  <w:proofErr w:type="gramEnd"/>
                  <w:r w:rsidRPr="004C2687">
                    <w:rPr>
                      <w:color w:val="000000"/>
                    </w:rPr>
                    <w:t>П)ФУ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Аглямзянов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Р.К.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высшая 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№14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Федотова Л.В.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 Гимназия № 21"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Филюнин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В.А.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№13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Борисов А.В.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первая 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МАОУ "Лицей №131"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Файзулина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Д.С.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первая 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 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Хабибуллина Ф.К.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"Гимназия№52"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Морозова Г.В.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№83"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Волкова Э.Н.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10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№80"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Мухаметгалеева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"Гимназия №139"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Блохина Л.Н.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имени Н.И. Лобачевского КФУ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Билалова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Д.С.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№26"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Тараканова И.В.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№60"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Кузьмина О.А.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№62"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Зиннатова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№38"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Юркульская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"СОШ №146"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Дусталева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№170"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Зарипова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Д.Ш.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№89"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Костина Н.А.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№89»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Новикова Н.Н.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№7"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Коломина Ф.Ш.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№145"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Шамсувалиева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№13"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Низамова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 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Нургалиева Л.П.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№113»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Иванова И.А.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Лицей-интернат 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Баязитов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сзд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№120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Татаренко Г.В.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Фомина С.А.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Щербакова Т.М.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Садыков Ж.Н.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№20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Салимова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Бочарова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№20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Конышева Е.В.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№75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Султанова К.Х.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Лицей-интернат №2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Мубаракшин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Ф.Р.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36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№32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Ракитина Н.Ю.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№152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Никишина Е.Ю.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81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Лазарева О.С.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№137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Клековкина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Хайруллина З.З.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151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Тимофеева Н.В.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50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Кришталь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57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Варфоломеева З.В.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 149"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Самигуллина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МАОУ "СОШ № 141"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Кочемасов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В.Ю.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 20"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Хуснутдинова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 11"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Бариева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 171"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Владимирова И.А.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 58"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Гурьева В.С.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</w:t>
                  </w:r>
                  <w:proofErr w:type="gramStart"/>
                  <w:r w:rsidRPr="004C2687">
                    <w:rPr>
                      <w:color w:val="000000"/>
                    </w:rPr>
                    <w:t>C</w:t>
                  </w:r>
                  <w:proofErr w:type="gramEnd"/>
                  <w:r w:rsidRPr="004C2687">
                    <w:rPr>
                      <w:color w:val="000000"/>
                    </w:rPr>
                    <w:t xml:space="preserve">ОШ №47"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Габитова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 С.С.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</w:t>
                  </w:r>
                  <w:proofErr w:type="gramStart"/>
                  <w:r w:rsidRPr="004C2687">
                    <w:rPr>
                      <w:color w:val="000000"/>
                    </w:rPr>
                    <w:t>C</w:t>
                  </w:r>
                  <w:proofErr w:type="gramEnd"/>
                  <w:r w:rsidRPr="004C2687">
                    <w:rPr>
                      <w:color w:val="000000"/>
                    </w:rPr>
                    <w:t xml:space="preserve">ОШ №47"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Гимранов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обществознание 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№125"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Бабушкина Н.Н.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Лицей-интернат №2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spellStart"/>
                  <w:r w:rsidRPr="004C2687">
                    <w:rPr>
                      <w:b/>
                      <w:color w:val="000000"/>
                    </w:rPr>
                    <w:t>Гиниятуллин</w:t>
                  </w:r>
                  <w:proofErr w:type="spellEnd"/>
                  <w:r w:rsidRPr="004C2687">
                    <w:rPr>
                      <w:b/>
                      <w:color w:val="000000"/>
                    </w:rPr>
                    <w:t xml:space="preserve"> Б.Х.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"Лицей №131"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Файзулина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Д.С.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 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Хабибуллина Ф.К.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№83"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Валиева Г.Р.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имени Н.И. Лобачевского КФУ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Билалова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Д.С.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№54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Гараева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У.Е.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№37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Тимошевская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Т.А.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№155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Нигматуллина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Лицей-интернат №7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Зиганшин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сзд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№170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Губайдуллина Н.М.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Ткачев Ю.А.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№177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Хамиев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Ш.И.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Бочарова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№120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Татаренко Г.В.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Фомина С.А.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№20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Конышева Е.В.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№70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Барышева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В.Н.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№120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Колесова А.Н.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Гимназия-интернат № 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Рысаев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70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Саматова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З.Ш.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94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Ногманова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Н.Л.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130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Островская Л.А.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Камалова Ф.И.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СОШ №169"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Кадырова Г.Р.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 72"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Ковенко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Д.Д.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сзд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№175"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Ниязова Н.А.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№125"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Шагова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Ю.А.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сзд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 93"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Фалеева Л.Г.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МБОУ "СОШ№ 86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Гараева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7F67F6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F67F6" w:rsidRPr="004C2687" w:rsidRDefault="007F67F6" w:rsidP="00D85140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F67F6" w:rsidRPr="004C2687" w:rsidRDefault="007F67F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право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F67F6" w:rsidRPr="004C2687" w:rsidRDefault="007F67F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F67F6" w:rsidRPr="004C2687" w:rsidRDefault="007F67F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МБОУ «Лицей №121»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F67F6" w:rsidRPr="004C2687" w:rsidRDefault="007F67F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Воронин М.В.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F67F6" w:rsidRPr="004C2687" w:rsidRDefault="007F67F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  <w:bookmarkStart w:id="0" w:name="_GoBack"/>
                  <w:bookmarkEnd w:id="0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F67F6" w:rsidRPr="004C2687" w:rsidRDefault="007F67F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C3060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экономика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Гимназия №75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Симонов Ю.Ф.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C3060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экономика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Зелепукина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Л.К.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C3060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экономика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№37"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Тимошевская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Т.И.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C3060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экономика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№49»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Ивашкевич И.М.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C3060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экономика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№75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Симонов Ю.Ф.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C3060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экономика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Лицей-интернат №2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Гиниятуллин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Б.Х.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C3060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экономика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Камалова Ф.И.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C3060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экономика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57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Варфоломеева З.В.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C3060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экономика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137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Клековкина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C3060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экономика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Садыков Ж.Н.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C3060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экономика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32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Ракитина Н.Ю.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C3060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экономика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70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Саматова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З.Ш.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C3060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экономика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"СОШ  № 141"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Гармашова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Ю.Н.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C3060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экономика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 149"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Абдреева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МБОУ "Лицей № 83"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Горшкова И.Г.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IT-лицей </w:t>
                  </w:r>
                  <w:proofErr w:type="gramStart"/>
                  <w:r w:rsidRPr="004C2687">
                    <w:rPr>
                      <w:color w:val="000000"/>
                    </w:rPr>
                    <w:t>К(</w:t>
                  </w:r>
                  <w:proofErr w:type="gramEnd"/>
                  <w:r w:rsidRPr="004C2687">
                    <w:rPr>
                      <w:color w:val="000000"/>
                    </w:rPr>
                    <w:t>П)ФУ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Ганина Л.С.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высшая 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IT-лицей </w:t>
                  </w:r>
                  <w:proofErr w:type="gramStart"/>
                  <w:r w:rsidRPr="004C2687">
                    <w:rPr>
                      <w:color w:val="000000"/>
                    </w:rPr>
                    <w:t>К(</w:t>
                  </w:r>
                  <w:proofErr w:type="gramEnd"/>
                  <w:r w:rsidRPr="004C2687">
                    <w:rPr>
                      <w:color w:val="000000"/>
                    </w:rPr>
                    <w:t>П)ФУ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Габдуллина Г.Р.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высшая 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№14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Саттарова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"Школа № 18 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Кирина Е.Е.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№18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Пашкова С.Ф.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 Гимназия № 21"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Гизатуллина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 Р.З.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"Школа№95"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Сабирова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МАОУ "Лицей №131"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Соловцова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О.С.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 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Меликсетян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В.Ю.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"Гимназия№52"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Яшагина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Т.А.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 116"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Рафикова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Хайрутдинова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Кузнецова Т.Л.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Галлямова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№97"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Халилова С.Н.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№69"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Медведева Л.М.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№16"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Валиева </w:t>
                  </w:r>
                  <w:proofErr w:type="spellStart"/>
                  <w:r w:rsidRPr="004C2687">
                    <w:rPr>
                      <w:color w:val="000000"/>
                    </w:rPr>
                    <w:t>э.Э</w:t>
                  </w:r>
                  <w:proofErr w:type="spellEnd"/>
                  <w:r w:rsidRPr="004C2687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№16"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Абдрахманова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20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 51"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Саляхутдинова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№80"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Матвеева Е.В.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район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 28"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Агапова Е.С.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"Гимназия №19"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Бухараева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"Гимназия №19"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Краснова Ю.В.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"Гимназия №139"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Романова Л.Ю.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высшая, </w:t>
                  </w:r>
                  <w:proofErr w:type="spellStart"/>
                  <w:r w:rsidRPr="004C2687">
                    <w:rPr>
                      <w:color w:val="000000"/>
                    </w:rPr>
                    <w:t>к.п.</w:t>
                  </w:r>
                  <w:proofErr w:type="gramStart"/>
                  <w:r w:rsidRPr="004C2687">
                    <w:rPr>
                      <w:color w:val="000000"/>
                    </w:rPr>
                    <w:t>н</w:t>
                  </w:r>
                  <w:proofErr w:type="spellEnd"/>
                  <w:proofErr w:type="gramEnd"/>
                  <w:r w:rsidRPr="004C2687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"Гимназия №139"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Авдеенкова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имени Н.И. Лобачевского КФУ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Хусанова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Г.Д.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имени Н.И. Лобачевского КФУ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Яруллина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Гарипова Л.Д.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Асхатова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Сайфутдинова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№36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Ильина Н.С.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Гимодинова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З.Х.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№38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Григорович И.В.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№85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Самитова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Л.Л.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Лицей-интернат №7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Заславская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№170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Давлиева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Ф.Г.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№113»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Уреева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Д.М.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№23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Садреева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Цыбина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Т.П.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Уткина Н.Г.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№49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Беулова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Т.Ф.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№155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Назипова Р.Р.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СОШ №165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Галямова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О.Е.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№54»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Хафизова Г.Ф.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46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№179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Александрович Ю.И.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№132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Ерохина Г.А.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Кулькова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Л.П.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№102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Боженко О.С.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№137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Халфиева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№120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Воронина Л.А.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Чеканова В.А.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Гимназия-интернат №4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Мустафина Ф.Х.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Белянина Т.А.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Лицей-интернат №2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Хайруллина Р.Х.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№70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Арбузова Г.В.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Хайруллина Г.Ю.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50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Гизутдинова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Э.Р.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№152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Буторина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Т.С.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№20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Сухая О.А.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№75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Карпова Л.Е.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Сафарова Л.З.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№135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Разумкова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94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Эргашова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8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Леонтьева Т.Н.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65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Василенко Ю.Ю.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122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Киселева О.В.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34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Солнцева С.С.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152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Карабутова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32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Полякова А.М.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153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Кузьмина Э.В.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 СОШ№ 141"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Дупленкова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73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 149 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Мухаметзянова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А.З.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 171"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Гаранина Е.В.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 11"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Хайрутдинова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 20"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Хафизова Л.А.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МБОУ " СОШ№ 79"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Елина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МБОУ "Лицей №110"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Еремеева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 58"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Рамазанова Д.Ш.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519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 58"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Поликарпова Н.Г.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МБОУ "СОШ № 108"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Альмиева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А.Я.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№171 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Ахметшина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</w:t>
                  </w:r>
                  <w:proofErr w:type="gramStart"/>
                  <w:r w:rsidRPr="004C2687">
                    <w:rPr>
                      <w:color w:val="000000"/>
                    </w:rPr>
                    <w:t>C</w:t>
                  </w:r>
                  <w:proofErr w:type="gramEnd"/>
                  <w:r w:rsidRPr="004C2687">
                    <w:rPr>
                      <w:color w:val="000000"/>
                    </w:rPr>
                    <w:t xml:space="preserve">ОШ №47"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Ермолаева Л. 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9B3959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51331C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51331C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spellStart"/>
                  <w:r w:rsidRPr="004C2687">
                    <w:rPr>
                      <w:b/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51331C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МАОУ «СОШ № 18»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51331C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spellStart"/>
                  <w:r w:rsidRPr="004C2687">
                    <w:rPr>
                      <w:b/>
                      <w:color w:val="000000"/>
                    </w:rPr>
                    <w:t>Мадирова</w:t>
                  </w:r>
                  <w:proofErr w:type="spellEnd"/>
                  <w:r w:rsidRPr="004C2687">
                    <w:rPr>
                      <w:b/>
                      <w:color w:val="000000"/>
                    </w:rPr>
                    <w:t xml:space="preserve"> И.Н.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51331C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председатель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51331C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"СОШ № 18 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Агистова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В.Р. 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"Школа № 39"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Нурмухаметова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"Школа № 69"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Хабибрахманова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 Гимназия №16"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Лотфуллина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 51"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Вавилова Г.А.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12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Чкадуа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Г.Л.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"Гимназия №139"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Габдрахманова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имени Н.И. Лобачевского КФУ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Усманова А.Р.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 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F54F4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имени Н.И. Лобачевского КФУ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Шакурова Е.А.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имени Н.И. Лобачевского КФУ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Рябышева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Ю.Ю.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 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имени Н.И. Лобачевского КФУ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Кирсанова Е.В.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«Гимназия №19»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Сахабудинова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 Х.Ф.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14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№33"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Шайхутдинова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В.Х.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№145"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Ерёмина Э. Г.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"Гимназия №37"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Фалина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 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Шишкина Н.Ю.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№7"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Шайдуллина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№43"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Гарифуллина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 Г.С.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№13»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Шарипова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 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№49»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Бурыгина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№137»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Каптюшина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№57»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Балитова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№17»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Хайбуллина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№122»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Макарова Е.В.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№102»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Зарипова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  <w:r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№102»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Зотова А.Р.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№149"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Фазуллина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Р.Д.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МБОУ "СОШ № 171"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Закирова Н.Ф.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МАОУ "СОШ№ 141"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Ахмадуллина А.Н.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№149"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Михайлова Г.М.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МБОУ "Гимназия № 20"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Адгамова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МБОУ "СОШ № 79"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Матвеева Л.А.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 101"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Гиззатуллина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МБОУ "СОШ № 108"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Нуранеев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№110"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Мамочкина И.С.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  <w:r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МБОУ "СОШ № 167"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Батыршина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Э.Ю.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38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МБОУ "СОШ № 169"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Кузнецова Э.А.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39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МБОУ "СОШ № 169"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Байрамова Ю.И.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  <w:r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№125"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Никитина Н.Н.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4</w:t>
                  </w:r>
                  <w:r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МБОУ "СОШ № 84"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Осотова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№125"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Краснова М.В.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43</w:t>
                  </w:r>
                </w:p>
              </w:tc>
              <w:tc>
                <w:tcPr>
                  <w:tcW w:w="236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254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3307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МБОУ "Гимназия № 20" </w:t>
                  </w:r>
                </w:p>
              </w:tc>
              <w:tc>
                <w:tcPr>
                  <w:tcW w:w="2694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Аглеева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Г.Р.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письменный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13185" w:type="dxa"/>
                  <w:gridSpan w:val="1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C387A" w:rsidRPr="004C2687" w:rsidRDefault="003C387A" w:rsidP="00BE3791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color w:val="000000"/>
                    </w:rPr>
                  </w:pPr>
                </w:p>
                <w:p w:rsidR="003C387A" w:rsidRDefault="003C387A" w:rsidP="00523D11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</w:p>
                <w:p w:rsidR="003C387A" w:rsidRDefault="003C387A" w:rsidP="00523D11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</w:p>
                <w:p w:rsidR="003C387A" w:rsidRPr="0065753A" w:rsidRDefault="003C387A" w:rsidP="00A8788D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color w:val="000000"/>
                      <w:u w:val="single"/>
                    </w:rPr>
                  </w:pPr>
                  <w:r w:rsidRPr="0065753A">
                    <w:rPr>
                      <w:b/>
                      <w:color w:val="000000"/>
                      <w:u w:val="single"/>
                    </w:rPr>
                    <w:t>Список по проверке олимпиадных заданий муниципального этапа Республиканской олимпиады школьников</w:t>
                  </w:r>
                </w:p>
                <w:p w:rsidR="003C387A" w:rsidRDefault="003C387A" w:rsidP="00E22B43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</w:p>
                <w:p w:rsidR="003C387A" w:rsidRPr="004C2687" w:rsidRDefault="003C387A" w:rsidP="00523D11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C387A" w:rsidRPr="004C2687" w:rsidRDefault="003C387A" w:rsidP="00BE3791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B53806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№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Предмет</w:t>
                  </w:r>
                </w:p>
              </w:tc>
              <w:tc>
                <w:tcPr>
                  <w:tcW w:w="234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Район</w:t>
                  </w:r>
                </w:p>
              </w:tc>
              <w:tc>
                <w:tcPr>
                  <w:tcW w:w="2962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ОУ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ФИО</w:t>
                  </w:r>
                </w:p>
              </w:tc>
              <w:tc>
                <w:tcPr>
                  <w:tcW w:w="154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Категория</w:t>
                  </w:r>
                </w:p>
              </w:tc>
              <w:tc>
                <w:tcPr>
                  <w:tcW w:w="1861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51331C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51331C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история Татарстана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51331C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51331C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Лицей №149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51331C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spellStart"/>
                  <w:r w:rsidRPr="004C2687">
                    <w:rPr>
                      <w:b/>
                      <w:color w:val="000000"/>
                    </w:rPr>
                    <w:t>Абдреева</w:t>
                  </w:r>
                  <w:proofErr w:type="spellEnd"/>
                  <w:r w:rsidRPr="004C2687">
                    <w:rPr>
                      <w:b/>
                      <w:color w:val="000000"/>
                    </w:rPr>
                    <w:t xml:space="preserve"> А.В.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Default="003C387A" w:rsidP="0051331C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</w:p>
                <w:p w:rsidR="003C387A" w:rsidRPr="004C2687" w:rsidRDefault="003C387A" w:rsidP="0051331C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Default="003C387A" w:rsidP="0051331C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</w:p>
                <w:p w:rsidR="003C387A" w:rsidRPr="004C2687" w:rsidRDefault="003C387A" w:rsidP="0051331C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B5380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история Татарстана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№13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Низамова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Л.Г.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B5380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история Татарстана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Лицей-интернат №7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Ахатов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И.А.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B5380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история Татарстана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№155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Нигматуллина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Н.Ф.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B5380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история Татарстана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Ахметшина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А.Т.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B5380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история Татарстана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№27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Фахрутдинова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Ф.Р.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B5380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история Татарстана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№48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Зайнуллина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Т.Н.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B5380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история Татарстана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№68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Шарафеева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И.А.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B5380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история Татарстана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Гимназия-интернат №4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Шарафутдинова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З.М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B5380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история Татарстана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№4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Кашафутдинов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</w:t>
                  </w:r>
                  <w:proofErr w:type="gramStart"/>
                  <w:r w:rsidRPr="004C2687">
                    <w:rPr>
                      <w:color w:val="000000"/>
                    </w:rPr>
                    <w:t>З</w:t>
                  </w:r>
                  <w:proofErr w:type="gramEnd"/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B5380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история Татарстана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№12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Шайхиева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Ф.Р.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B5380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история Татарстана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№15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Хайруллина З.З.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B5380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история Татарстана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 гимназия №11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Бариева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Р.А.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геология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spellStart"/>
                  <w:r w:rsidRPr="004C2687">
                    <w:rPr>
                      <w:b/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МБОУ «Гимназия  №27»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spellStart"/>
                  <w:r w:rsidRPr="004C2687">
                    <w:rPr>
                      <w:b/>
                      <w:color w:val="000000"/>
                    </w:rPr>
                    <w:t>Мухамезянов</w:t>
                  </w:r>
                  <w:proofErr w:type="spellEnd"/>
                  <w:r w:rsidRPr="004C2687">
                    <w:rPr>
                      <w:b/>
                      <w:color w:val="000000"/>
                    </w:rPr>
                    <w:t xml:space="preserve"> И.М.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геология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№177"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Кадров С.Н.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геология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 №7»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Афанасьева Т.А.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геология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"Школа № 18"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Калянова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С.П.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геология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80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Узяркин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А.Л.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6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геология 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№149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Базгутдинова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Р.Р.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геология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93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Шлямина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И.Б.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арабский язык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spellStart"/>
                  <w:r w:rsidRPr="004C2687">
                    <w:rPr>
                      <w:b/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МБОУ "Гимназия № 27"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spellStart"/>
                  <w:r w:rsidRPr="004C2687">
                    <w:rPr>
                      <w:b/>
                      <w:color w:val="000000"/>
                    </w:rPr>
                    <w:t>Мухаметзянов</w:t>
                  </w:r>
                  <w:proofErr w:type="spellEnd"/>
                  <w:r w:rsidRPr="004C2687">
                    <w:rPr>
                      <w:b/>
                      <w:color w:val="000000"/>
                    </w:rPr>
                    <w:t xml:space="preserve"> И.М.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22258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арабский язык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 ЧОУ Школа "</w:t>
                  </w:r>
                  <w:proofErr w:type="spellStart"/>
                  <w:r w:rsidRPr="004C2687">
                    <w:rPr>
                      <w:color w:val="000000"/>
                    </w:rPr>
                    <w:t>Усмания</w:t>
                  </w:r>
                  <w:proofErr w:type="spellEnd"/>
                  <w:r w:rsidRPr="004C2687">
                    <w:rPr>
                      <w:color w:val="000000"/>
                    </w:rPr>
                    <w:t>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Назмиева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 Н.Р.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сзд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2225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арабский язык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2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Камалова Т.Ф.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сзд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2225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арабский язык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№ 83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Амерханова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сзд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2225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арабский язык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 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№ 159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Махмутова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Э.А.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сзд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2225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турецкий язык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 xml:space="preserve"> Гимназия - интернат№  4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spellStart"/>
                  <w:r w:rsidRPr="004C2687">
                    <w:rPr>
                      <w:b/>
                      <w:color w:val="000000"/>
                    </w:rPr>
                    <w:t>Гизатуллин</w:t>
                  </w:r>
                  <w:proofErr w:type="spellEnd"/>
                  <w:r w:rsidRPr="004C2687">
                    <w:rPr>
                      <w:b/>
                      <w:color w:val="000000"/>
                    </w:rPr>
                    <w:t xml:space="preserve"> Т.Р.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25335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турецкий язык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</w:t>
                  </w:r>
                  <w:proofErr w:type="gramStart"/>
                  <w:r w:rsidRPr="004C2687">
                    <w:rPr>
                      <w:color w:val="000000"/>
                    </w:rPr>
                    <w:t>«Л</w:t>
                  </w:r>
                  <w:proofErr w:type="gramEnd"/>
                  <w:r w:rsidRPr="004C2687">
                    <w:rPr>
                      <w:color w:val="000000"/>
                    </w:rPr>
                    <w:t>ицей-интернат№7»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Сафиуллин И.И.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сзд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2533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турецкий язык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</w:t>
                  </w:r>
                  <w:proofErr w:type="gramStart"/>
                  <w:r w:rsidRPr="004C2687">
                    <w:rPr>
                      <w:color w:val="000000"/>
                    </w:rPr>
                    <w:t>«Л</w:t>
                  </w:r>
                  <w:proofErr w:type="gramEnd"/>
                  <w:r w:rsidRPr="004C2687">
                    <w:rPr>
                      <w:color w:val="000000"/>
                    </w:rPr>
                    <w:t>ицей-интернат№2»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Сафин Р.Р.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сзд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2533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русский язык для учащихся школ с родным (нерусским) языком обучения)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Ново - Савиновский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МАОУ "Лицей - интернат № 7"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spellStart"/>
                  <w:r w:rsidRPr="004C2687">
                    <w:rPr>
                      <w:b/>
                      <w:color w:val="000000"/>
                    </w:rPr>
                    <w:t>Заславская</w:t>
                  </w:r>
                  <w:proofErr w:type="spellEnd"/>
                  <w:r w:rsidRPr="004C2687">
                    <w:rPr>
                      <w:b/>
                      <w:color w:val="000000"/>
                    </w:rPr>
                    <w:t xml:space="preserve"> Е.А.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6C4C97" w:rsidRDefault="003C387A" w:rsidP="009A3DC5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6C4C97"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 для учащихся школ с родным (нерусским) языком обучения)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 14»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Гарипова Л.Д.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 для учащихся школ с родным (нерусским) языком обучения)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«Лицей № 26»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Кульментьева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Е.В.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 для учащихся школ с родным (нерусским) языком обучения)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«Гимназия № 13»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Шакирова А.М.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 для учащихся школ с родным (нерусским) языком обучения)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№18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Пашкова С.Ф.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русский язык для </w:t>
                  </w:r>
                  <w:r w:rsidRPr="004C2687">
                    <w:rPr>
                      <w:color w:val="000000"/>
                    </w:rPr>
                    <w:lastRenderedPageBreak/>
                    <w:t>учащихся школ с родным (нерусским) языком обучения)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"Школа№95"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Сабирова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Р.А.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7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 для учащихся школ с родным (нерусским) языком обучения)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№16"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Валиева Э.Э.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</w:t>
                  </w:r>
                  <w:r w:rsidRPr="004C2687">
                    <w:rPr>
                      <w:color w:val="000000"/>
                    </w:rPr>
                    <w:t>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 для учащихся школ с родным (нерусским) языком обучения)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</w:t>
                  </w:r>
                  <w:proofErr w:type="spellStart"/>
                  <w:r w:rsidRPr="004C2687">
                    <w:rPr>
                      <w:color w:val="000000"/>
                    </w:rPr>
                    <w:t>Ггимназия</w:t>
                  </w:r>
                  <w:proofErr w:type="spellEnd"/>
                  <w:r w:rsidRPr="004C2687">
                    <w:rPr>
                      <w:color w:val="000000"/>
                    </w:rPr>
                    <w:t xml:space="preserve"> №16"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Абдрахманова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Н.Г.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</w:t>
                  </w:r>
                  <w:r w:rsidRPr="004C2687">
                    <w:rPr>
                      <w:color w:val="000000"/>
                    </w:rPr>
                    <w:t>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 для учащихся школ с родным (нерусским) языком обучения)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№80"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Матвеева Е</w:t>
                  </w:r>
                  <w:proofErr w:type="gramStart"/>
                  <w:r w:rsidRPr="004C2687">
                    <w:rPr>
                      <w:color w:val="000000"/>
                    </w:rPr>
                    <w:t>,В</w:t>
                  </w:r>
                  <w:proofErr w:type="gramEnd"/>
                  <w:r w:rsidRPr="004C2687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 для учащихся школ с родным (нерусским) языком обучения)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№1"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Зергирова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Л.Н.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 для учащихся школ с родным (нерусским) языком обучения)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№1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Высотина Е.Н.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 для учащихся школ с родным (нерусским) языком обучения)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№167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Гатина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Н.Н.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 для учащихся школ с родным (нерусским) языком обучения)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171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Фаизоваз.М</w:t>
                  </w:r>
                  <w:proofErr w:type="spellEnd"/>
                  <w:r w:rsidRPr="004C2687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 для учащихся школ с родным (нерусским) языком обучения)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3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Хамидуллина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И.Н.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русский язык для </w:t>
                  </w:r>
                  <w:r w:rsidRPr="004C2687">
                    <w:rPr>
                      <w:color w:val="000000"/>
                    </w:rPr>
                    <w:lastRenderedPageBreak/>
                    <w:t>учащихся школ с родным (нерусским) языком обучения)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 xml:space="preserve">Московский 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17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Насибуллина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16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 для учащихся школ с родным (нерусским) языком обучения)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2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Шарипова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З.Н.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русский язык для учащихся школ с родным (нерусским) языком обучения)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Кировский 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- интернат № 4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Мешанина</w:t>
                  </w:r>
                  <w:proofErr w:type="gramEnd"/>
                  <w:r w:rsidRPr="004C2687">
                    <w:rPr>
                      <w:color w:val="000000"/>
                    </w:rPr>
                    <w:t xml:space="preserve"> О.А.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A3DC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русская литература для учащихся школ с родным (нерусским)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 xml:space="preserve">Ново - Савиновский 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МАОУ "Лицей № 7"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Ахматова Т.В.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A02BCE" w:rsidRDefault="003C387A" w:rsidP="002D786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A02BCE"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русская литература для учащихся школ с родным (нерусским)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№18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Пашкова С.Ф.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русская литература для учащихся школ с родным (нерусским)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"Школа№95"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Сабирова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Р.А.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русская литература для учащихся школ с родным (нерусским)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№16"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Валиева Э.Э.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русская литература для учащихся школ с родным (нерусским)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№16"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Абдрахманова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Н.Г.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русская литература для учащихся школ с родным (нерусским)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№80"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Матвеева Е.В.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русская литература для </w:t>
                  </w:r>
                  <w:r w:rsidRPr="004C2687">
                    <w:rPr>
                      <w:color w:val="000000"/>
                    </w:rPr>
                    <w:lastRenderedPageBreak/>
                    <w:t>учащихся школ с родным (нерусским)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lastRenderedPageBreak/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№1"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Зергирова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Л.Н.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8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русская литература для учащихся школ с родным (нерусским)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№27"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Высотина Е.Н.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русская литература для учащихся школ с родным (нерусским)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3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Хамидуллина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И.Н.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русская литература для учащихся школ с родным (нерусским)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Московский 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17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Насибуллина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русская литература для учащихся школ с родным (нерусским)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2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Шарипова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З.Н.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русская литература для учащихся школ с родным (нерусским)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Кировский 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- интернат № 4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Мешанина</w:t>
                  </w:r>
                  <w:proofErr w:type="gramEnd"/>
                  <w:r w:rsidRPr="004C2687">
                    <w:rPr>
                      <w:color w:val="000000"/>
                    </w:rPr>
                    <w:t xml:space="preserve"> О.А.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русская литература для учащихся школ с родным (нерусским)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Советский 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167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Гатина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Н.Н.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русская литература для учащихся школ с родным (нерусским)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Советский 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171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Фаизова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русская литература для учащихся школ с родным (нерусским)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«Лицей № 26»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Кульментьева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Е.В.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русская литература для </w:t>
                  </w:r>
                  <w:r w:rsidRPr="004C2687">
                    <w:rPr>
                      <w:color w:val="000000"/>
                    </w:rPr>
                    <w:lastRenderedPageBreak/>
                    <w:t>учащихся школ с родным (нерусским)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lastRenderedPageBreak/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«Гимназия № 155»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Назипова Р.Р.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17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русская литература для учащихся школ с родным (нерусским)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3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Хамидуллина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И.Н.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русская литература для учащихся школ с родным (нерусским)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Московский 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17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Насибуллина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русская литература для учащихся школ с родным (нерусским)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2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Шарипова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З.Н.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русская литература для учащихся школ с родным (нерусским)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Кировский 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- интернат № 4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Мешанина</w:t>
                  </w:r>
                  <w:proofErr w:type="gramEnd"/>
                  <w:r w:rsidRPr="004C2687">
                    <w:rPr>
                      <w:color w:val="000000"/>
                    </w:rPr>
                    <w:t xml:space="preserve"> О.А.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D786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татарский язык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МАОУ «Лицей-интернат №2»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Каримова Р.Г.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 №10»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Саляхова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З.Г.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 №5»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Кирамова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В.М.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 №13»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Зиганшина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Х.Г.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татарский язык для </w:t>
                  </w:r>
                  <w:r w:rsidRPr="004C2687">
                    <w:rPr>
                      <w:color w:val="000000"/>
                    </w:rPr>
                    <w:lastRenderedPageBreak/>
                    <w:t>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lastRenderedPageBreak/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 №155»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Хасанзянова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М.Х.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6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Гимназия-интернат № 4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Садыкова Р.Г.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3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Садыкова Г.С.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120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Адиатуллина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Р.З.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4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Зайнуллина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Р.Г.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Гимназия-интернат №4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Садыкова Р.Г.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12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Хузина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Р.Т.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№20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Фахрутдинова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 Г.М.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№149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Калимуллина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Р.Ш.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татарский язык для </w:t>
                  </w:r>
                  <w:r w:rsidRPr="004C2687">
                    <w:rPr>
                      <w:color w:val="000000"/>
                    </w:rPr>
                    <w:lastRenderedPageBreak/>
                    <w:t>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№68"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Назмутдинова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Г.Т.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15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№16"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Гинятуллина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А.Р.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татарская литература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Гимназия № 11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Хафизова З.М.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A02BCE" w:rsidRDefault="003C387A" w:rsidP="004C1A42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A02BCE"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 №13»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Зиганшина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Х.Г.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C1A42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 №155»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Хасанзянова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М.Х.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C1A42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 №10»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Саляхова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З.Г.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C1A42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 №5»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Кирамова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В.М.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C1A42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13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Зиганшина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Х.Г.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C1A42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155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Хасанзянова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М.Х.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C1A42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татарская литература </w:t>
                  </w:r>
                  <w:r w:rsidRPr="004C2687">
                    <w:rPr>
                      <w:color w:val="000000"/>
                    </w:rPr>
                    <w:lastRenderedPageBreak/>
                    <w:t>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3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Садыкова Г.С.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C1A42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9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130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Газизова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Г.В.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C1A42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 № 4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Зайнуллина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Р.Г.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C1A42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81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Бламыкова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 Э.Р.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C1A42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17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Абдуллина Р.А.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C1A42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12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Хузина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Р.Т.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C1A42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 124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Никита А.И.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C1A42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школ с татарским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20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Фахрутдинова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4C1A42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gramStart"/>
                  <w:r w:rsidRPr="004C2687">
                    <w:rPr>
                      <w:b/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Школа №146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spellStart"/>
                  <w:r w:rsidRPr="004C2687">
                    <w:rPr>
                      <w:b/>
                      <w:color w:val="000000"/>
                    </w:rPr>
                    <w:t>Ашмалетдинова</w:t>
                  </w:r>
                  <w:proofErr w:type="spellEnd"/>
                  <w:r w:rsidRPr="004C2687">
                    <w:rPr>
                      <w:b/>
                      <w:color w:val="000000"/>
                    </w:rPr>
                    <w:t xml:space="preserve"> Р.Н.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татарский язык для </w:t>
                  </w:r>
                  <w:r w:rsidRPr="004C2687">
                    <w:rPr>
                      <w:color w:val="000000"/>
                    </w:rPr>
                    <w:lastRenderedPageBreak/>
                    <w:t>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134»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Шайхиева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Г.С.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3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33»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Мусаяпова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Н.Х.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143»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Садыкова А.Х.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38»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Зиганшина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Р.К.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132»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Шарафиева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М.Р.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134»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Шайхиева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Г.С.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33»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Мусаяпова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Н.Х.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143»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Садыкова А.Х.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38»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Зиганшина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Р.К.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татарский язык для </w:t>
                  </w:r>
                  <w:r w:rsidRPr="004C2687">
                    <w:rPr>
                      <w:color w:val="000000"/>
                    </w:rPr>
                    <w:lastRenderedPageBreak/>
                    <w:t>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132»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Шарафиева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М.Р.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12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"Гимназия №19"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Гизатуллина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"Гимназия №19"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Залялеева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А.К.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 35"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Гилязова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Г.Ф.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"Гимназия№52"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Галиева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З.Ш.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"Гимназия№52"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Гайфуллина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И.Р.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СОШИ "</w:t>
                  </w:r>
                  <w:proofErr w:type="spellStart"/>
                  <w:r w:rsidRPr="004C2687">
                    <w:rPr>
                      <w:color w:val="000000"/>
                    </w:rPr>
                    <w:t>СОлНЦе</w:t>
                  </w:r>
                  <w:proofErr w:type="spellEnd"/>
                  <w:r w:rsidRPr="004C2687">
                    <w:rPr>
                      <w:color w:val="000000"/>
                    </w:rPr>
                    <w:t>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Гиниятуллина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И.Р.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СОШИ "</w:t>
                  </w:r>
                  <w:proofErr w:type="spellStart"/>
                  <w:r w:rsidRPr="004C2687">
                    <w:rPr>
                      <w:color w:val="000000"/>
                    </w:rPr>
                    <w:t>СОлНЦе</w:t>
                  </w:r>
                  <w:proofErr w:type="spellEnd"/>
                  <w:r w:rsidRPr="004C2687">
                    <w:rPr>
                      <w:color w:val="000000"/>
                    </w:rPr>
                    <w:t>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Зиннатуллина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Г.Ф.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имени Н.И. Лобачевского КФУ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Мухаметшин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Ф.М.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</w:t>
                  </w:r>
                  <w:r w:rsidRPr="004C2687">
                    <w:rPr>
                      <w:color w:val="000000"/>
                    </w:rPr>
                    <w:t xml:space="preserve">ысшая, </w:t>
                  </w:r>
                  <w:proofErr w:type="spellStart"/>
                  <w:r w:rsidRPr="004C2687">
                    <w:rPr>
                      <w:color w:val="000000"/>
                    </w:rPr>
                    <w:t>кфн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татарский язык для </w:t>
                  </w:r>
                  <w:r w:rsidRPr="004C2687">
                    <w:rPr>
                      <w:color w:val="000000"/>
                    </w:rPr>
                    <w:lastRenderedPageBreak/>
                    <w:t>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lastRenderedPageBreak/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Лицей имени Н.И. </w:t>
                  </w:r>
                  <w:r w:rsidRPr="004C2687">
                    <w:rPr>
                      <w:color w:val="000000"/>
                    </w:rPr>
                    <w:lastRenderedPageBreak/>
                    <w:t>Лобачевского КФУ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Садыкова А.Ю.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</w:t>
                  </w:r>
                  <w:r w:rsidRPr="004C2687">
                    <w:rPr>
                      <w:color w:val="000000"/>
                    </w:rPr>
                    <w:t>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21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№83"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Галиева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А.И.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102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Аппазова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Н.Н.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Лицей-интернат №2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Каримова Р.Г.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94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Зарипова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153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Назипова Р.К.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26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Школа № 57 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Маткулова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Ч.Ф.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27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34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Галимова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И.Г.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90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Габдулхакова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Г.Р.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29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татарский язык для </w:t>
                  </w:r>
                  <w:r w:rsidRPr="004C2687">
                    <w:rPr>
                      <w:color w:val="000000"/>
                    </w:rPr>
                    <w:lastRenderedPageBreak/>
                    <w:t>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№ 121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Иляльтдинова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Ф.К.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30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учащихся-татар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167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Набиуллина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З.Х.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B0BD3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татарская литература 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gramStart"/>
                  <w:r w:rsidRPr="004C2687">
                    <w:rPr>
                      <w:b/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МБОУ «СОШ №49»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Сиразутдинова З.П.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№54»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Алимова Л.Н.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«Лицей № 145»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Калимуллина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Р.К.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«Гимназия № 36»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Исмагилова В.М.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«Лицей № 7»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Гараева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Ф.К.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103»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Кабирова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№54»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Алимова Л.Н.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татарская литература </w:t>
                  </w:r>
                  <w:r w:rsidRPr="004C2687">
                    <w:rPr>
                      <w:color w:val="000000"/>
                    </w:rPr>
                    <w:lastRenderedPageBreak/>
                    <w:t>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«Лицей № 145»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Калимуллина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Р.К.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10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«Гимназия № 36»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Исмагилова В.М.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«Лицей № 7»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Гараева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Ф.К.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103»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Кабирова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 35"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Ханнанова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М.Х.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"Гимназия №19"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Гизатуллина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"Гимназия №19"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Залялеева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А.К.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"Гимназия№52"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Шакурова Ф.И.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имени Н.И. Лобачевского КФУ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Мухаметшин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Ф.М.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</w:t>
                  </w:r>
                  <w:r w:rsidRPr="004C2687">
                    <w:rPr>
                      <w:color w:val="000000"/>
                    </w:rPr>
                    <w:t xml:space="preserve">ысшая, </w:t>
                  </w:r>
                  <w:proofErr w:type="spellStart"/>
                  <w:r w:rsidRPr="004C2687">
                    <w:rPr>
                      <w:color w:val="000000"/>
                    </w:rPr>
                    <w:t>кфн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татарская литература </w:t>
                  </w:r>
                  <w:r w:rsidRPr="004C2687">
                    <w:rPr>
                      <w:color w:val="000000"/>
                    </w:rPr>
                    <w:lastRenderedPageBreak/>
                    <w:t>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lastRenderedPageBreak/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Лицей имени Н.И. </w:t>
                  </w:r>
                  <w:r w:rsidRPr="004C2687">
                    <w:rPr>
                      <w:color w:val="000000"/>
                    </w:rPr>
                    <w:lastRenderedPageBreak/>
                    <w:t>Лобачевского КФУ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Садыкова А.Ю.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</w:t>
                  </w:r>
                  <w:r w:rsidRPr="004C2687">
                    <w:rPr>
                      <w:color w:val="000000"/>
                    </w:rPr>
                    <w:t>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19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№83"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Гибадуллина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А.А.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92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Ибрагимова А.Н.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94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Зарипова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122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Ибатуллина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Р.Р.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70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Хафизова Г.С.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17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Самигуллина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Л.Ф.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Московский 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2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Гарифуллина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М.Д.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26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 22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Хисматова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М.Х.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27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татарская литература </w:t>
                  </w:r>
                  <w:r w:rsidRPr="004C2687">
                    <w:rPr>
                      <w:color w:val="000000"/>
                    </w:rPr>
                    <w:lastRenderedPageBreak/>
                    <w:t>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№ 110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Зарипова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Г.Г.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28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татарская литература для учащихся татар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 175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Гаязова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Э.Ф.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C67D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Гимназия №19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spellStart"/>
                  <w:r w:rsidRPr="004C2687">
                    <w:rPr>
                      <w:b/>
                      <w:color w:val="000000"/>
                    </w:rPr>
                    <w:t>Халимова</w:t>
                  </w:r>
                  <w:proofErr w:type="spellEnd"/>
                  <w:r w:rsidRPr="004C2687">
                    <w:rPr>
                      <w:b/>
                      <w:color w:val="000000"/>
                    </w:rPr>
                    <w:t xml:space="preserve"> Г.М.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72737C" w:rsidRDefault="003C387A" w:rsidP="002A19A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72737C">
                    <w:rPr>
                      <w:b/>
                      <w:color w:val="000000"/>
                    </w:rPr>
                    <w:t>председатель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№54»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Каримуллина Ф.М.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«Лицей № 145»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Ф.З.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117»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Гаязова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Ф.К.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117»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Баязитова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Г.Ф.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татарский язык для учащихся русскоязычных групп школ с русским языком </w:t>
                  </w:r>
                  <w:r w:rsidRPr="004C2687">
                    <w:rPr>
                      <w:color w:val="000000"/>
                    </w:rPr>
                    <w:lastRenderedPageBreak/>
                    <w:t>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 №37»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Сабитова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Ш.З.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7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89»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Хусниева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А.С.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103»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Хайрутдинова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А.Х.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170»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Ибрагимова Н.М.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85»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Фатыхова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Э.Р.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 24 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Закирзянова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Л.И.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Гимназия№ 21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Муртазина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Л.Р.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 35"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Арсланова А.Д.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14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 Гимназия№52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Галиева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З.Ш.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 "Гимназия№52"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Гайфуллина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И.Р.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СОШИ "</w:t>
                  </w:r>
                  <w:proofErr w:type="spellStart"/>
                  <w:r w:rsidRPr="004C2687">
                    <w:rPr>
                      <w:color w:val="000000"/>
                    </w:rPr>
                    <w:t>СОлНЦе</w:t>
                  </w:r>
                  <w:proofErr w:type="spellEnd"/>
                  <w:r w:rsidRPr="004C2687">
                    <w:rPr>
                      <w:color w:val="000000"/>
                    </w:rPr>
                    <w:t>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Гиниятуллина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Л.Н. 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СОШИ "</w:t>
                  </w:r>
                  <w:proofErr w:type="spellStart"/>
                  <w:r w:rsidRPr="004C2687">
                    <w:rPr>
                      <w:color w:val="000000"/>
                    </w:rPr>
                    <w:t>СОлНЦе</w:t>
                  </w:r>
                  <w:proofErr w:type="spellEnd"/>
                  <w:r w:rsidRPr="004C2687">
                    <w:rPr>
                      <w:color w:val="000000"/>
                    </w:rPr>
                    <w:t>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Зиннатуллина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Г.Ф.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имени Н.И. Лобачевского КФУ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Мухаметшин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Ф.М.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высшая, </w:t>
                  </w:r>
                  <w:proofErr w:type="spellStart"/>
                  <w:r w:rsidRPr="004C2687">
                    <w:rPr>
                      <w:color w:val="000000"/>
                    </w:rPr>
                    <w:t>кфн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имени Н.И. Лобачевского КФУ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Садыкова А.Ю.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"Лицей №131"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Салахова А.Р.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татарский язык для </w:t>
                  </w:r>
                  <w:r w:rsidRPr="004C2687">
                    <w:rPr>
                      <w:color w:val="000000"/>
                    </w:rPr>
                    <w:lastRenderedPageBreak/>
                    <w:t>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№83"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Сафина Г.В.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22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 129"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Шакирова Р.А.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</w:t>
                  </w:r>
                  <w:r w:rsidRPr="004C2687">
                    <w:rPr>
                      <w:color w:val="000000"/>
                    </w:rPr>
                    <w:t xml:space="preserve">ысшая 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 129"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Зиганшина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А.Н.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</w:t>
                  </w:r>
                  <w:r w:rsidRPr="004C2687">
                    <w:rPr>
                      <w:color w:val="000000"/>
                    </w:rPr>
                    <w:t>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  Гимназия №19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Хайбуллина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 Гимназия №19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Ибатуллина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З.Г.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26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102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Хасанова Р.М.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27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Гимназия № 75 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Сафина Г.Г.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татарский язык для учащихся </w:t>
                  </w:r>
                  <w:r w:rsidRPr="004C2687">
                    <w:rPr>
                      <w:color w:val="000000"/>
                    </w:rPr>
                    <w:lastRenderedPageBreak/>
                    <w:t>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133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Сабирова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Р.Р.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29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Кировский 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152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Шарафеева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30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99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Анюхина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С.А.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31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Кировский 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70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Хафизова Г.С.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32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135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Абаева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А.И.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33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Московский 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55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Усманова Л.К.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34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Лицей №159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Назмиева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Г.М.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35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татарский язык для учащихся русскоязычных групп </w:t>
                  </w:r>
                  <w:r w:rsidRPr="004C2687">
                    <w:rPr>
                      <w:color w:val="000000"/>
                    </w:rPr>
                    <w:lastRenderedPageBreak/>
                    <w:t>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 93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Вилданова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А.Б.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36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татарский язык для учащихся русскоязычных групп школ с русским языком обучения</w:t>
                  </w:r>
                </w:p>
              </w:tc>
              <w:tc>
                <w:tcPr>
                  <w:tcW w:w="234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Школа № 101 </w:t>
                  </w:r>
                </w:p>
              </w:tc>
              <w:tc>
                <w:tcPr>
                  <w:tcW w:w="3338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Тагирова Р.К.</w:t>
                  </w:r>
                </w:p>
              </w:tc>
              <w:tc>
                <w:tcPr>
                  <w:tcW w:w="15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19A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2562" w:type="dxa"/>
                  <w:gridSpan w:val="4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2347" w:type="dxa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2962" w:type="dxa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3338" w:type="dxa"/>
                  <w:gridSpan w:val="4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1544" w:type="dxa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1861" w:type="dxa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2562" w:type="dxa"/>
                  <w:gridSpan w:val="4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2347" w:type="dxa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2962" w:type="dxa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3338" w:type="dxa"/>
                  <w:gridSpan w:val="4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1544" w:type="dxa"/>
                </w:tcPr>
                <w:p w:rsidR="003C387A" w:rsidRPr="004C2687" w:rsidRDefault="003C387A" w:rsidP="00AF5B35">
                  <w:pPr>
                    <w:tabs>
                      <w:tab w:val="left" w:pos="993"/>
                    </w:tabs>
                    <w:spacing w:line="312" w:lineRule="auto"/>
                  </w:pPr>
                </w:p>
                <w:p w:rsidR="003C387A" w:rsidRPr="004C2687" w:rsidRDefault="003C387A" w:rsidP="00B8221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1861" w:type="dxa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12753" w:type="dxa"/>
                  <w:gridSpan w:val="11"/>
                  <w:vMerge w:val="restart"/>
                </w:tcPr>
                <w:p w:rsidR="003C387A" w:rsidRPr="00984F63" w:rsidRDefault="003C387A" w:rsidP="0044316C">
                  <w:pPr>
                    <w:ind w:right="566"/>
                    <w:jc w:val="center"/>
                    <w:rPr>
                      <w:b/>
                      <w:u w:val="single"/>
                    </w:rPr>
                  </w:pPr>
                  <w:r w:rsidRPr="00984F63">
                    <w:rPr>
                      <w:b/>
                      <w:u w:val="single"/>
                    </w:rPr>
                    <w:t>Распределение членов жюри по общеобразовательным учреждениям</w:t>
                  </w:r>
                </w:p>
                <w:p w:rsidR="003C387A" w:rsidRPr="00984F63" w:rsidRDefault="003C387A" w:rsidP="0044316C">
                  <w:pPr>
                    <w:ind w:right="566"/>
                    <w:jc w:val="center"/>
                    <w:rPr>
                      <w:b/>
                      <w:u w:val="single"/>
                    </w:rPr>
                  </w:pPr>
                  <w:r w:rsidRPr="00984F63">
                    <w:rPr>
                      <w:b/>
                      <w:u w:val="single"/>
                    </w:rPr>
                    <w:t xml:space="preserve">для проведения </w:t>
                  </w:r>
                  <w:r w:rsidRPr="00984F63">
                    <w:rPr>
                      <w:b/>
                      <w:i/>
                      <w:u w:val="single"/>
                    </w:rPr>
                    <w:t>устного тура</w:t>
                  </w:r>
                  <w:r w:rsidRPr="00984F63">
                    <w:rPr>
                      <w:b/>
                      <w:u w:val="single"/>
                    </w:rPr>
                    <w:t xml:space="preserve"> муниципального этапа  Всероссийской олимпиады по иностранным языкам</w:t>
                  </w:r>
                </w:p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1861" w:type="dxa"/>
                </w:tcPr>
                <w:p w:rsidR="003C387A" w:rsidRPr="004C2687" w:rsidRDefault="003C387A" w:rsidP="00652F9C">
                  <w:pPr>
                    <w:ind w:right="566"/>
                    <w:jc w:val="center"/>
                    <w:rPr>
                      <w:b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12753" w:type="dxa"/>
                  <w:gridSpan w:val="11"/>
                  <w:vMerge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1861" w:type="dxa"/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bottom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1852" w:type="dxa"/>
                  <w:gridSpan w:val="2"/>
                  <w:tcBorders>
                    <w:bottom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3057" w:type="dxa"/>
                  <w:gridSpan w:val="3"/>
                  <w:tcBorders>
                    <w:bottom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2962" w:type="dxa"/>
                  <w:tcBorders>
                    <w:bottom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2783" w:type="dxa"/>
                  <w:gridSpan w:val="2"/>
                  <w:tcBorders>
                    <w:bottom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2099" w:type="dxa"/>
                  <w:gridSpan w:val="3"/>
                  <w:tcBorders>
                    <w:bottom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  <w:tc>
                <w:tcPr>
                  <w:tcW w:w="1861" w:type="dxa"/>
                  <w:tcBorders>
                    <w:bottom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№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Предмет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Район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ОУ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ФИО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Категория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Примечание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МБОУ «Школа №70»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Миронова Е.Д.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76279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р</w:t>
                  </w:r>
                  <w:r w:rsidRPr="004C2687">
                    <w:rPr>
                      <w:b/>
                      <w:color w:val="000000"/>
                    </w:rPr>
                    <w:t>уководитель устного тура по Ново-</w:t>
                  </w:r>
                  <w:proofErr w:type="spellStart"/>
                  <w:r w:rsidRPr="004C2687">
                    <w:rPr>
                      <w:b/>
                      <w:color w:val="000000"/>
                    </w:rPr>
                    <w:t>Савин</w:t>
                  </w:r>
                  <w:proofErr w:type="gramStart"/>
                  <w:r w:rsidRPr="004C2687">
                    <w:rPr>
                      <w:b/>
                      <w:color w:val="000000"/>
                    </w:rPr>
                    <w:t>.р</w:t>
                  </w:r>
                  <w:proofErr w:type="gramEnd"/>
                  <w:r w:rsidRPr="004C2687">
                    <w:rPr>
                      <w:b/>
                      <w:color w:val="000000"/>
                    </w:rPr>
                    <w:t>айону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D83D38" w:rsidRDefault="003C387A" w:rsidP="00676602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 w:rsidRPr="00D83D38">
                    <w:rPr>
                      <w:b/>
                      <w:color w:val="000000"/>
                    </w:rPr>
                    <w:t xml:space="preserve">Ново </w:t>
                  </w:r>
                  <w:proofErr w:type="gramStart"/>
                  <w:r w:rsidRPr="00D83D38">
                    <w:rPr>
                      <w:b/>
                      <w:color w:val="000000"/>
                    </w:rPr>
                    <w:t>–С</w:t>
                  </w:r>
                  <w:proofErr w:type="gramEnd"/>
                  <w:r w:rsidRPr="00D83D38">
                    <w:rPr>
                      <w:b/>
                      <w:color w:val="000000"/>
                    </w:rPr>
                    <w:t>авиновский район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МАОУ "Лицей №131" 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Бариева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Л.К.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"Школа № 39"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Летучева С.К.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№2»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Мустафина Г.Ш.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 153»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Давыдова О.В.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№152»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Романчева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А.Р.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 4»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Садриева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Р.Р.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№135»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Быльнова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Т.В.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№8»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Абдуллина Ф.Г.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№34»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Королева Л.Н.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 102»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Черноудова А.А.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№102»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Хабибрахманова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Р.Р.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«Школа № 70»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Хабибуллина И.И.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14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№122»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Мочалина И.А.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gramStart"/>
                  <w:r w:rsidRPr="004C2687">
                    <w:rPr>
                      <w:b/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МБОУ «СОШ №9»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Волгина Ю.Л.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F771E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р</w:t>
                  </w:r>
                  <w:r w:rsidRPr="004C2687">
                    <w:rPr>
                      <w:b/>
                      <w:color w:val="000000"/>
                    </w:rPr>
                    <w:t xml:space="preserve">уководитель устного тура по </w:t>
                  </w:r>
                  <w:proofErr w:type="spellStart"/>
                  <w:r w:rsidRPr="004C2687">
                    <w:rPr>
                      <w:b/>
                      <w:color w:val="000000"/>
                    </w:rPr>
                    <w:t>Моск</w:t>
                  </w:r>
                  <w:proofErr w:type="spellEnd"/>
                  <w:r w:rsidRPr="004C2687">
                    <w:rPr>
                      <w:b/>
                      <w:color w:val="000000"/>
                    </w:rPr>
                    <w:t>. району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D83D38" w:rsidRDefault="003C387A" w:rsidP="00676602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 w:rsidRPr="00D83D38">
                    <w:rPr>
                      <w:b/>
                      <w:color w:val="000000"/>
                    </w:rPr>
                    <w:t>Московский район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"СОШ №146"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Гудовских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 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№89"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Ахметгалеева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В.Г.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№146»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НизамутдиноваР.С</w:t>
                  </w:r>
                  <w:proofErr w:type="spellEnd"/>
                  <w:r w:rsidRPr="004C2687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 Гимназия №16"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Фаттахова М.С.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№83"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Гайнуллина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Г.Т.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"СОШ № 18 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Низамеева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Э.В.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 3"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Зарипова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К.З.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№68"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Гаврилова В.А.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"Гимназия№52"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Миннебаева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З.Э.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№6"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Матвеева Э.Х.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"СОШ № 18 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Уразметова А.Р.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"Школа № 39"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Тинчурина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Т.В.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 Гимназия №16"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Хайдарова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Л.Р.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spellStart"/>
                  <w:r w:rsidRPr="004C2687">
                    <w:rPr>
                      <w:b/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МАОУ "Школа № 39"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Дроздова Е.А.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4DFC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 xml:space="preserve">руководитель устного тура по </w:t>
                  </w:r>
                  <w:proofErr w:type="spellStart"/>
                  <w:r w:rsidRPr="004C2687">
                    <w:rPr>
                      <w:b/>
                      <w:color w:val="000000"/>
                    </w:rPr>
                    <w:t>Сов</w:t>
                  </w:r>
                  <w:proofErr w:type="gramStart"/>
                  <w:r w:rsidRPr="004C2687">
                    <w:rPr>
                      <w:b/>
                      <w:color w:val="000000"/>
                    </w:rPr>
                    <w:t>.р</w:t>
                  </w:r>
                  <w:proofErr w:type="gramEnd"/>
                  <w:r w:rsidRPr="004C2687">
                    <w:rPr>
                      <w:b/>
                      <w:color w:val="000000"/>
                    </w:rPr>
                    <w:t>айону</w:t>
                  </w:r>
                  <w:proofErr w:type="spellEnd"/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D83D38" w:rsidRDefault="003C387A" w:rsidP="007E541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D83D38">
                    <w:rPr>
                      <w:b/>
                      <w:color w:val="000000"/>
                    </w:rPr>
                    <w:t>Советский район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Приволжский 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IT-лицей </w:t>
                  </w:r>
                  <w:proofErr w:type="gramStart"/>
                  <w:r w:rsidRPr="004C2687">
                    <w:rPr>
                      <w:color w:val="000000"/>
                    </w:rPr>
                    <w:t>К(</w:t>
                  </w:r>
                  <w:proofErr w:type="gramEnd"/>
                  <w:r w:rsidRPr="004C2687">
                    <w:rPr>
                      <w:color w:val="000000"/>
                    </w:rPr>
                    <w:t>П)ФУ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Ибрагимова Н.А.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 СОШ №54"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Ермолаева И.Н.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"СОШ № 18 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E7543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Желтякова</w:t>
                  </w:r>
                  <w:proofErr w:type="spellEnd"/>
                  <w:r>
                    <w:rPr>
                      <w:color w:val="000000"/>
                    </w:rPr>
                    <w:t xml:space="preserve"> А.</w:t>
                  </w:r>
                  <w:proofErr w:type="gramStart"/>
                  <w:r>
                    <w:rPr>
                      <w:color w:val="000000"/>
                    </w:rPr>
                    <w:t>Р</w:t>
                  </w:r>
                  <w:proofErr w:type="gramEnd"/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"СОШ № 13 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Нигматуллина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Г.Ф.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Вахитовский</w:t>
                  </w:r>
                  <w:proofErr w:type="spell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"Лицей №131"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Серебрякова М.Г.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№122»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Тайникова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Н.А.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 75»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Алешечкина О.В.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"Гимназия-интернат №4»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Гизатуллин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Т.Р.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10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 135»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Мухаметшина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Ю.А.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 151»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Музафарова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E75435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«Школа № 20»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Гижирова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№49»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Бурыгина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С.А.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</w:t>
                  </w:r>
                  <w:r w:rsidRPr="004C2687">
                    <w:rPr>
                      <w:color w:val="000000"/>
                    </w:rPr>
                    <w:t xml:space="preserve">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№7»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Ерзина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</w:t>
                  </w:r>
                  <w:r w:rsidRPr="004C2687">
                    <w:rPr>
                      <w:color w:val="000000"/>
                    </w:rPr>
                    <w:t xml:space="preserve">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МБОУ «Гимназия №122»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spellStart"/>
                  <w:r w:rsidRPr="004C2687">
                    <w:rPr>
                      <w:b/>
                      <w:color w:val="000000"/>
                    </w:rPr>
                    <w:t>Герчикова</w:t>
                  </w:r>
                  <w:proofErr w:type="spellEnd"/>
                  <w:r w:rsidRPr="004C2687">
                    <w:rPr>
                      <w:b/>
                      <w:color w:val="000000"/>
                    </w:rPr>
                    <w:t xml:space="preserve"> И.Е.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2A4DFC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руководитель устного тура по Приволжскому району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D83D38" w:rsidRDefault="003C387A" w:rsidP="007E541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D83D38">
                    <w:rPr>
                      <w:b/>
                      <w:color w:val="000000"/>
                    </w:rPr>
                    <w:t>Приволжский район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№122»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Демишкевич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МАОУ</w:t>
                  </w:r>
                  <w:proofErr w:type="gramStart"/>
                  <w:r w:rsidRPr="004C2687">
                    <w:rPr>
                      <w:color w:val="000000"/>
                    </w:rPr>
                    <w:t>"Л</w:t>
                  </w:r>
                  <w:proofErr w:type="gramEnd"/>
                  <w:r w:rsidRPr="004C2687">
                    <w:rPr>
                      <w:color w:val="000000"/>
                    </w:rPr>
                    <w:t>ицей</w:t>
                  </w:r>
                  <w:proofErr w:type="spellEnd"/>
                  <w:r w:rsidRPr="004C2687">
                    <w:rPr>
                      <w:color w:val="000000"/>
                    </w:rPr>
                    <w:t>-интернат 7"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Каушанская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А.У.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№155"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Рахманова Л. Р.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№165"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Салахова Э. Р.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№23»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Буйдина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СОШ № 47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Никифорова С.В.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МБОУ "СОШ № 167" 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Нигматуллина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В.И.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«Школа №55»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Луканина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Н.А.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 17»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Мустафина С.С.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«Гимназия № 50»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Васильева Э.Т.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 "Гимназия-интернат №4»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Кэрулы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Н.Ф.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046746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 "Гимназия-интернат №4»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Гашигуллина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Г.Г.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«Школа № 87»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Исаева А.В.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8E227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1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DD04E8" w:rsidRDefault="003C387A" w:rsidP="009E6C19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DD04E8">
                    <w:rPr>
                      <w:b/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DD04E8" w:rsidRDefault="003C387A" w:rsidP="009E6C19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DD04E8">
                    <w:rPr>
                      <w:b/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DD04E8" w:rsidRDefault="003C387A" w:rsidP="009E6C19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DD04E8">
                    <w:rPr>
                      <w:b/>
                      <w:color w:val="000000"/>
                    </w:rPr>
                    <w:t>МБОУ "Лицей-интернат №2»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DD04E8" w:rsidRDefault="003C387A" w:rsidP="009E6C19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DD04E8">
                    <w:rPr>
                      <w:b/>
                      <w:color w:val="000000"/>
                    </w:rPr>
                    <w:t>Колесников Д.П.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676602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р</w:t>
                  </w:r>
                  <w:r w:rsidRPr="004C2687">
                    <w:rPr>
                      <w:b/>
                      <w:color w:val="000000"/>
                    </w:rPr>
                    <w:t xml:space="preserve">уководитель устного тура по </w:t>
                  </w:r>
                  <w:proofErr w:type="spellStart"/>
                  <w:r w:rsidRPr="004C2687">
                    <w:rPr>
                      <w:b/>
                      <w:color w:val="000000"/>
                    </w:rPr>
                    <w:t>Вахитовскому</w:t>
                  </w:r>
                  <w:proofErr w:type="spellEnd"/>
                  <w:r w:rsidRPr="004C2687">
                    <w:rPr>
                      <w:b/>
                      <w:color w:val="000000"/>
                    </w:rPr>
                    <w:t xml:space="preserve"> району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676602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proofErr w:type="spellStart"/>
                  <w:r w:rsidRPr="00E71CFD">
                    <w:rPr>
                      <w:b/>
                      <w:color w:val="000000"/>
                    </w:rPr>
                    <w:t>Вахитовский</w:t>
                  </w:r>
                  <w:proofErr w:type="spellEnd"/>
                  <w:r w:rsidRPr="00E71CFD">
                    <w:rPr>
                      <w:b/>
                      <w:color w:val="000000"/>
                    </w:rPr>
                    <w:t xml:space="preserve"> район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135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2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DD04E8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DD04E8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DD04E8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DD04E8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DD04E8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DD04E8">
                    <w:rPr>
                      <w:color w:val="000000"/>
                    </w:rPr>
                    <w:t>МБОУ "Лицей №145"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DD04E8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DD04E8">
                    <w:rPr>
                      <w:color w:val="000000"/>
                    </w:rPr>
                    <w:t>Музеева</w:t>
                  </w:r>
                  <w:proofErr w:type="spellEnd"/>
                  <w:r w:rsidRPr="00DD04E8">
                    <w:rPr>
                      <w:color w:val="000000"/>
                    </w:rPr>
                    <w:t xml:space="preserve"> Н. Н.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№10"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Маняпова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Ч.Г.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№177"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Мухутдинова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Р.М.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№165»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Хлобыстова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Д.Т.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№33"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Шайхутдинова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В.Х.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№117"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Гизатуллина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Л.А.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 СОШ №54"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Ермолаева И.Н.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№89»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Шарафутдинова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Д.Х.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№113»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Никитина В.А.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"Гимназия №7"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Ергулева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Е.В.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№132»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Николаева Л.П.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"Лицей-интернат7"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Гайнуллин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Г.С.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</w:t>
                  </w:r>
                  <w:r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английский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«Школа№ 130»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Озарбекова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С.Е.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9E6C19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устный тур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3B1BA4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МБОУ "СОШ № 72 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spellStart"/>
                  <w:r w:rsidRPr="004C2687">
                    <w:rPr>
                      <w:b/>
                      <w:color w:val="000000"/>
                    </w:rPr>
                    <w:t>Толовенкова</w:t>
                  </w:r>
                  <w:proofErr w:type="spellEnd"/>
                  <w:r w:rsidRPr="004C2687">
                    <w:rPr>
                      <w:b/>
                      <w:color w:val="000000"/>
                    </w:rPr>
                    <w:t xml:space="preserve"> Т.М.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A8512F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A8512F">
                    <w:rPr>
                      <w:b/>
                      <w:color w:val="000000"/>
                    </w:rPr>
                    <w:t>председатель</w:t>
                  </w:r>
                </w:p>
              </w:tc>
              <w:tc>
                <w:tcPr>
                  <w:tcW w:w="1861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3B1BA4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МБОУ "СОШ № 72 Советского района"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№36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Кафтанюк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И.Н.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№36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Фадеева Л.А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№36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Фуфлыгина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Т.Ю.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№36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Егорова Я.Р.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№94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Самойлова Е.В.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№94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Гумарова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Г.Г.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№94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Гостюшева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№94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Гимадеева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Р.Э.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№94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Кулюшина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Н.Ю.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№94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Салахова Л.К.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12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 72 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Халимбаева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Э.Г.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 72 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Фельдман Л.М.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E541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 72 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Авзалова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Н.Г.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 72 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Чигвинцева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 Л.М.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Немецкий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"школа №72 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Цыганова Л.Ф.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3C387A" w:rsidRPr="004C2687" w:rsidRDefault="003C387A" w:rsidP="003B1BA4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 w:rsidP="00CA292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французский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Гимназия №9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Сергеева С.М.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председатель</w:t>
                  </w:r>
                </w:p>
              </w:tc>
              <w:tc>
                <w:tcPr>
                  <w:tcW w:w="18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 w:rsidP="00B941D1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МБОУ "Гимназия № 9 Московского района</w:t>
                  </w:r>
                  <w:r w:rsidRPr="004C2687">
                    <w:rPr>
                      <w:color w:val="000000"/>
                    </w:rPr>
                    <w:t>"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 w:rsidP="00CA292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французский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Шайогзамова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З.И.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 w:rsidP="00CA292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 w:rsidP="00CA292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французский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Кашафова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В.С.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 w:rsidP="00CA292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 w:rsidP="00CA292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французский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Хайбуллина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А.К.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 w:rsidP="00CA292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 w:rsidP="00CA292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французский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Сабирзянова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С.Ю.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 w:rsidP="00CA292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 w:rsidP="00CA292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французский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Бахтиарова С.Е.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 w:rsidP="00CA292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 w:rsidP="00CA292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французский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Гилазутдинова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Д.И.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 w:rsidP="00CA292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 w:rsidP="00CA292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французский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Гимназия №9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Наумова Д.А..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 w:rsidP="00CA292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F94735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 w:rsidP="00CA292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Французский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169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Азиханова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Р.Х.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 w:rsidP="00CA292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F94735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 w:rsidP="00CA292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Французский язык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 22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Глущенко В.Д.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 w:rsidP="00CA292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F94735">
              <w:trPr>
                <w:gridAfter w:val="1"/>
                <w:wAfter w:w="1387" w:type="dxa"/>
                <w:trHeight w:val="362"/>
              </w:trPr>
              <w:tc>
                <w:tcPr>
                  <w:tcW w:w="15046" w:type="dxa"/>
                  <w:gridSpan w:val="1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C387A" w:rsidRDefault="003C387A" w:rsidP="00DD0FFA">
                  <w:pPr>
                    <w:ind w:right="566"/>
                    <w:jc w:val="center"/>
                    <w:rPr>
                      <w:b/>
                    </w:rPr>
                  </w:pPr>
                </w:p>
                <w:p w:rsidR="003C387A" w:rsidRDefault="003C387A" w:rsidP="00F94735">
                  <w:pPr>
                    <w:ind w:right="566"/>
                    <w:rPr>
                      <w:b/>
                    </w:rPr>
                  </w:pPr>
                </w:p>
                <w:p w:rsidR="003C387A" w:rsidRPr="004C2687" w:rsidRDefault="003C387A" w:rsidP="00DD0FFA">
                  <w:pPr>
                    <w:ind w:right="566"/>
                    <w:jc w:val="center"/>
                    <w:rPr>
                      <w:b/>
                    </w:rPr>
                  </w:pPr>
                </w:p>
                <w:p w:rsidR="003C387A" w:rsidRPr="00174B59" w:rsidRDefault="003C387A" w:rsidP="00DD0FFA">
                  <w:pPr>
                    <w:ind w:right="566"/>
                    <w:jc w:val="center"/>
                    <w:rPr>
                      <w:b/>
                      <w:u w:val="single"/>
                    </w:rPr>
                  </w:pPr>
                  <w:r w:rsidRPr="00174B59">
                    <w:rPr>
                      <w:b/>
                      <w:u w:val="single"/>
                    </w:rPr>
                    <w:t>Распределение членов жюри по общеобразовательным учреждениям</w:t>
                  </w:r>
                </w:p>
                <w:p w:rsidR="003C387A" w:rsidRPr="00174B59" w:rsidRDefault="003C387A" w:rsidP="00DD0FFA">
                  <w:pPr>
                    <w:ind w:right="566"/>
                    <w:jc w:val="center"/>
                    <w:rPr>
                      <w:b/>
                      <w:u w:val="single"/>
                    </w:rPr>
                  </w:pPr>
                  <w:r w:rsidRPr="00174B59">
                    <w:rPr>
                      <w:b/>
                      <w:u w:val="single"/>
                    </w:rPr>
                    <w:t>для проведения практического тура муниципального этапа  Всероссийской олимпиады по технологии</w:t>
                  </w:r>
                </w:p>
                <w:p w:rsidR="003C387A" w:rsidRPr="004C2687" w:rsidRDefault="003C387A" w:rsidP="00CA2928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F94735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СОШ №58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Мартынова Е.П.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председатель</w:t>
                  </w:r>
                </w:p>
              </w:tc>
              <w:tc>
                <w:tcPr>
                  <w:tcW w:w="18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 xml:space="preserve">МБОУ Гимназия № 102  </w:t>
                  </w:r>
                  <w:r w:rsidRPr="004C2687">
                    <w:rPr>
                      <w:b/>
                      <w:color w:val="000000"/>
                    </w:rPr>
                    <w:lastRenderedPageBreak/>
                    <w:t xml:space="preserve">Московского района, ул. Городская, 2 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№83"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Абдуллина Г.А.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3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Приволжский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МАОУ "Гимназия №139"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Хисамутдинова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Наталья Федоровна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4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Авиастроительный 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"Лицей №145"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Митрофанова </w:t>
                  </w:r>
                  <w:proofErr w:type="gramStart"/>
                  <w:r w:rsidRPr="004C2687">
                    <w:rPr>
                      <w:color w:val="000000"/>
                    </w:rPr>
                    <w:t>И. А.</w:t>
                  </w:r>
                  <w:proofErr w:type="gramEnd"/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5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33»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Багаветдинова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А.Б.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5»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Яруллина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Г. Г.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89»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Бромберг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В. 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497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№143"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Голоднова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Л.В.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 "Гимназия №7"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Терентьева Т.А.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"СОШ №103"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Шлычкова В.К.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«СОШ № 146"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Габделганеева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М.Ф.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СОШ № 91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Гордеева О.В.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сзд</w:t>
                  </w:r>
                  <w:proofErr w:type="spellEnd"/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СОШ № 91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Колосова В.Н.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сзд</w:t>
                  </w:r>
                  <w:proofErr w:type="spellEnd"/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Кировский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Школа №70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Власова М.В.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МУК №1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Батина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МУК №1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Ильина Т.Н.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МУК №1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Камальдинова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Ф.М.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МУК №1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Королева О.Г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№175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БиляловаР.Н</w:t>
                  </w:r>
                  <w:proofErr w:type="spellEnd"/>
                  <w:r w:rsidRPr="004C2687">
                    <w:rPr>
                      <w:color w:val="000000"/>
                    </w:rPr>
                    <w:t>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№171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Мустафина Л.Э.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СОШ№167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Данилова С.А.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№84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Рюмина Л.П.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23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№174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Лицова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А.А.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24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МУК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Баширова О.В.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25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(д)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№15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Авдеева Н.Н.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1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МУК №1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proofErr w:type="spellStart"/>
                  <w:r w:rsidRPr="004C2687">
                    <w:rPr>
                      <w:b/>
                      <w:color w:val="000000"/>
                    </w:rPr>
                    <w:t>Галимуллин</w:t>
                  </w:r>
                  <w:proofErr w:type="spellEnd"/>
                  <w:r w:rsidRPr="004C2687">
                    <w:rPr>
                      <w:b/>
                      <w:color w:val="000000"/>
                    </w:rPr>
                    <w:t xml:space="preserve"> Р.Р.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>председатель</w:t>
                  </w:r>
                </w:p>
              </w:tc>
              <w:tc>
                <w:tcPr>
                  <w:tcW w:w="1861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7442FF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4C2687">
                    <w:rPr>
                      <w:b/>
                      <w:color w:val="000000"/>
                    </w:rPr>
                    <w:t xml:space="preserve">МБОУ "СОШ№ 91" Ново Савиновского </w:t>
                  </w:r>
                  <w:r w:rsidRPr="004C2687">
                    <w:rPr>
                      <w:b/>
                      <w:color w:val="000000"/>
                    </w:rPr>
                    <w:lastRenderedPageBreak/>
                    <w:t>района, ул. Воровского, 13а</w:t>
                  </w: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 85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Афанасьева Е. Е.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 38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Афанасьева И.Ф.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4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 143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Бариев И. Б.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lastRenderedPageBreak/>
                    <w:t>5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Авиастроительный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 115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Шорохов В.А.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6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№91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Голоднов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Ю.Н.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МБОУ СОШ № 91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Арюков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И.Н.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сзд</w:t>
                  </w:r>
                  <w:proofErr w:type="spellEnd"/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gramStart"/>
                  <w:r w:rsidRPr="004C2687">
                    <w:rPr>
                      <w:color w:val="000000"/>
                    </w:rPr>
                    <w:t>Ново-Савиновский</w:t>
                  </w:r>
                  <w:proofErr w:type="gramEnd"/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 146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Тимошенко В.В.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9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МУК №1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Сергеев В.В.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МУК №1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Александров Ю.И.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11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МУК №1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Халиков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Ф.Р.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12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МУК №1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Приходько Н.И.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13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МУК №1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Трофимов С.М.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14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МУК №1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Ведерникова И.А.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15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Московский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МУК №1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Тыртышный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А.А.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16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Г№126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Шакирзянов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Д.З.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17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Г№93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Харитонов С.К.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18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№175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Хузин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Ф.С.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19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№141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Гиззатулин</w:t>
                  </w:r>
                  <w:proofErr w:type="spellEnd"/>
                  <w:r w:rsidRPr="004C2687">
                    <w:rPr>
                      <w:color w:val="000000"/>
                    </w:rPr>
                    <w:t xml:space="preserve"> Ф.М.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20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№111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Конопельцев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А.Г.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21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СОШ №58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Ребров С.В.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первая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rPr>
                <w:gridAfter w:val="1"/>
                <w:wAfter w:w="1387" w:type="dxa"/>
                <w:trHeight w:val="362"/>
              </w:trPr>
              <w:tc>
                <w:tcPr>
                  <w:tcW w:w="4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22</w:t>
                  </w:r>
                </w:p>
              </w:tc>
              <w:tc>
                <w:tcPr>
                  <w:tcW w:w="1852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технология (м)</w:t>
                  </w:r>
                </w:p>
              </w:tc>
              <w:tc>
                <w:tcPr>
                  <w:tcW w:w="305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Советский</w:t>
                  </w:r>
                </w:p>
              </w:tc>
              <w:tc>
                <w:tcPr>
                  <w:tcW w:w="296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 xml:space="preserve">МУК </w:t>
                  </w:r>
                </w:p>
              </w:tc>
              <w:tc>
                <w:tcPr>
                  <w:tcW w:w="2783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proofErr w:type="spellStart"/>
                  <w:r w:rsidRPr="004C2687">
                    <w:rPr>
                      <w:color w:val="000000"/>
                    </w:rPr>
                    <w:t>Шакирзянов</w:t>
                  </w:r>
                  <w:proofErr w:type="spellEnd"/>
                  <w:r w:rsidRPr="004C2687">
                    <w:rPr>
                      <w:color w:val="000000"/>
                    </w:rPr>
                    <w:t xml:space="preserve"> Д.З.</w:t>
                  </w:r>
                </w:p>
              </w:tc>
              <w:tc>
                <w:tcPr>
                  <w:tcW w:w="2099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4C2687">
                    <w:rPr>
                      <w:color w:val="000000"/>
                    </w:rPr>
                    <w:t>высшая</w:t>
                  </w:r>
                </w:p>
              </w:tc>
              <w:tc>
                <w:tcPr>
                  <w:tcW w:w="1861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387A" w:rsidRPr="004C2687" w:rsidRDefault="003C387A" w:rsidP="00DD0FFA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</w:p>
              </w:tc>
            </w:tr>
            <w:tr w:rsidR="003C387A" w:rsidRPr="004C2687" w:rsidTr="008E2277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trHeight w:val="315"/>
              </w:trPr>
              <w:tc>
                <w:tcPr>
                  <w:tcW w:w="2096" w:type="dxa"/>
                  <w:gridSpan w:val="2"/>
                </w:tcPr>
                <w:p w:rsidR="003C387A" w:rsidRPr="004C2687" w:rsidRDefault="003C387A" w:rsidP="000D70C9">
                  <w:pPr>
                    <w:spacing w:after="200" w:line="276" w:lineRule="auto"/>
                    <w:rPr>
                      <w:b/>
                      <w:bCs/>
                      <w:color w:val="000000"/>
                      <w:u w:val="single"/>
                    </w:rPr>
                  </w:pPr>
                </w:p>
              </w:tc>
              <w:tc>
                <w:tcPr>
                  <w:tcW w:w="14337" w:type="dxa"/>
                  <w:gridSpan w:val="12"/>
                  <w:vAlign w:val="center"/>
                </w:tcPr>
                <w:p w:rsidR="003C387A" w:rsidRPr="004C2687" w:rsidRDefault="003C387A" w:rsidP="000D70C9">
                  <w:pPr>
                    <w:spacing w:after="200" w:line="276" w:lineRule="auto"/>
                    <w:rPr>
                      <w:b/>
                      <w:bCs/>
                      <w:color w:val="000000"/>
                      <w:u w:val="single"/>
                    </w:rPr>
                  </w:pPr>
                </w:p>
              </w:tc>
            </w:tr>
          </w:tbl>
          <w:p w:rsidR="001B71FA" w:rsidRPr="004C2687" w:rsidRDefault="001B71FA" w:rsidP="00111161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</w:tr>
      <w:tr w:rsidR="00E00C6F" w:rsidRPr="004C2687" w:rsidTr="00652F9C">
        <w:trPr>
          <w:gridAfter w:val="1"/>
          <w:wAfter w:w="919" w:type="dxa"/>
          <w:trHeight w:val="315"/>
        </w:trPr>
        <w:tc>
          <w:tcPr>
            <w:tcW w:w="15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6564" w:rsidRPr="004C2687" w:rsidRDefault="00C86564" w:rsidP="005E2444">
            <w:pPr>
              <w:jc w:val="center"/>
              <w:rPr>
                <w:b/>
                <w:bCs/>
                <w:color w:val="000000"/>
                <w:u w:val="single"/>
              </w:rPr>
            </w:pPr>
          </w:p>
          <w:p w:rsidR="00E00C6F" w:rsidRPr="004C2687" w:rsidRDefault="00E00C6F" w:rsidP="005E2444">
            <w:pPr>
              <w:jc w:val="center"/>
              <w:rPr>
                <w:b/>
                <w:bCs/>
                <w:color w:val="000000"/>
                <w:u w:val="single"/>
              </w:rPr>
            </w:pPr>
          </w:p>
        </w:tc>
      </w:tr>
    </w:tbl>
    <w:p w:rsidR="00D34EE6" w:rsidRPr="004C2687" w:rsidRDefault="00D34EE6" w:rsidP="0065748F">
      <w:pPr>
        <w:ind w:right="566"/>
        <w:jc w:val="center"/>
        <w:rPr>
          <w:b/>
        </w:rPr>
      </w:pPr>
    </w:p>
    <w:p w:rsidR="003919CB" w:rsidRPr="004C2687" w:rsidRDefault="003919CB" w:rsidP="00894441">
      <w:pPr>
        <w:ind w:right="169"/>
        <w:jc w:val="right"/>
      </w:pPr>
    </w:p>
    <w:p w:rsidR="004F520E" w:rsidRPr="004C2687" w:rsidRDefault="004F520E" w:rsidP="00894441">
      <w:pPr>
        <w:ind w:right="169"/>
        <w:jc w:val="right"/>
      </w:pPr>
    </w:p>
    <w:sectPr w:rsidR="004F520E" w:rsidRPr="004C2687" w:rsidSect="003A6ADB">
      <w:pgSz w:w="16838" w:h="11906" w:orient="landscape"/>
      <w:pgMar w:top="568" w:right="907" w:bottom="567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528" w:rsidRDefault="00C43528">
      <w:r>
        <w:separator/>
      </w:r>
    </w:p>
  </w:endnote>
  <w:endnote w:type="continuationSeparator" w:id="0">
    <w:p w:rsidR="00C43528" w:rsidRDefault="00C4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528" w:rsidRDefault="00C43528">
      <w:r>
        <w:separator/>
      </w:r>
    </w:p>
  </w:footnote>
  <w:footnote w:type="continuationSeparator" w:id="0">
    <w:p w:rsidR="00C43528" w:rsidRDefault="00C43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277" w:rsidRDefault="008E2277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8E2277" w:rsidRDefault="008E227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277" w:rsidRDefault="008E2277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7F67F6">
      <w:rPr>
        <w:rStyle w:val="a3"/>
        <w:noProof/>
      </w:rPr>
      <w:t>30</w:t>
    </w:r>
    <w:r>
      <w:rPr>
        <w:rStyle w:val="a3"/>
      </w:rPr>
      <w:fldChar w:fldCharType="end"/>
    </w:r>
  </w:p>
  <w:p w:rsidR="008E2277" w:rsidRDefault="008E227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OpenSymbol" w:eastAsia="OpenSymbol" w:hAnsi="OpenSymbol" w:cs="OpenSymbol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08"/>
    <w:multiLevelType w:val="multilevel"/>
    <w:tmpl w:val="00000008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i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i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i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i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i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i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i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i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i/>
      </w:rPr>
    </w:lvl>
  </w:abstractNum>
  <w:abstractNum w:abstractNumId="4">
    <w:nsid w:val="022E60BF"/>
    <w:multiLevelType w:val="hybridMultilevel"/>
    <w:tmpl w:val="79368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167C14"/>
    <w:multiLevelType w:val="hybridMultilevel"/>
    <w:tmpl w:val="AA9EE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838AB"/>
    <w:multiLevelType w:val="hybridMultilevel"/>
    <w:tmpl w:val="17405E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8A58C5"/>
    <w:multiLevelType w:val="hybridMultilevel"/>
    <w:tmpl w:val="87182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462A5"/>
    <w:multiLevelType w:val="hybridMultilevel"/>
    <w:tmpl w:val="56CA1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3269E"/>
    <w:multiLevelType w:val="hybridMultilevel"/>
    <w:tmpl w:val="AD1807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5335C2"/>
    <w:multiLevelType w:val="hybridMultilevel"/>
    <w:tmpl w:val="5A748E1A"/>
    <w:lvl w:ilvl="0" w:tplc="D512A578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D17662"/>
    <w:multiLevelType w:val="hybridMultilevel"/>
    <w:tmpl w:val="4276F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812910"/>
    <w:multiLevelType w:val="hybridMultilevel"/>
    <w:tmpl w:val="08BEC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9B52C6"/>
    <w:multiLevelType w:val="hybridMultilevel"/>
    <w:tmpl w:val="615C9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466ADD"/>
    <w:multiLevelType w:val="hybridMultilevel"/>
    <w:tmpl w:val="F698D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451EAB"/>
    <w:multiLevelType w:val="hybridMultilevel"/>
    <w:tmpl w:val="6F22F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FD5454"/>
    <w:multiLevelType w:val="hybridMultilevel"/>
    <w:tmpl w:val="C16E5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5C5D58"/>
    <w:multiLevelType w:val="hybridMultilevel"/>
    <w:tmpl w:val="8586E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C51BE7"/>
    <w:multiLevelType w:val="hybridMultilevel"/>
    <w:tmpl w:val="2522E0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7771CE6"/>
    <w:multiLevelType w:val="hybridMultilevel"/>
    <w:tmpl w:val="99D62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E340BE"/>
    <w:multiLevelType w:val="hybridMultilevel"/>
    <w:tmpl w:val="25D6DB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C36ED7"/>
    <w:multiLevelType w:val="hybridMultilevel"/>
    <w:tmpl w:val="D8D02C82"/>
    <w:lvl w:ilvl="0" w:tplc="0419000F">
      <w:start w:val="1"/>
      <w:numFmt w:val="decimal"/>
      <w:lvlText w:val="%1."/>
      <w:lvlJc w:val="left"/>
      <w:pPr>
        <w:ind w:left="60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2">
    <w:nsid w:val="7AB94EFE"/>
    <w:multiLevelType w:val="hybridMultilevel"/>
    <w:tmpl w:val="45D6B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7E56D3"/>
    <w:multiLevelType w:val="hybridMultilevel"/>
    <w:tmpl w:val="5E50C2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23"/>
  </w:num>
  <w:num w:numId="7">
    <w:abstractNumId w:val="5"/>
  </w:num>
  <w:num w:numId="8">
    <w:abstractNumId w:val="16"/>
  </w:num>
  <w:num w:numId="9">
    <w:abstractNumId w:val="19"/>
  </w:num>
  <w:num w:numId="10">
    <w:abstractNumId w:val="12"/>
  </w:num>
  <w:num w:numId="11">
    <w:abstractNumId w:val="8"/>
  </w:num>
  <w:num w:numId="12">
    <w:abstractNumId w:val="13"/>
  </w:num>
  <w:num w:numId="13">
    <w:abstractNumId w:val="15"/>
  </w:num>
  <w:num w:numId="14">
    <w:abstractNumId w:val="22"/>
  </w:num>
  <w:num w:numId="15">
    <w:abstractNumId w:val="17"/>
  </w:num>
  <w:num w:numId="16">
    <w:abstractNumId w:val="7"/>
  </w:num>
  <w:num w:numId="17">
    <w:abstractNumId w:val="6"/>
  </w:num>
  <w:num w:numId="18">
    <w:abstractNumId w:val="11"/>
  </w:num>
  <w:num w:numId="19">
    <w:abstractNumId w:val="4"/>
  </w:num>
  <w:num w:numId="20">
    <w:abstractNumId w:val="14"/>
  </w:num>
  <w:num w:numId="21">
    <w:abstractNumId w:val="20"/>
  </w:num>
  <w:num w:numId="22">
    <w:abstractNumId w:val="21"/>
  </w:num>
  <w:num w:numId="23">
    <w:abstractNumId w:val="18"/>
  </w:num>
  <w:num w:numId="24">
    <w:abstractNumId w:val="9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5C4"/>
    <w:rsid w:val="000001C2"/>
    <w:rsid w:val="00001A65"/>
    <w:rsid w:val="00002600"/>
    <w:rsid w:val="00002D1E"/>
    <w:rsid w:val="00006769"/>
    <w:rsid w:val="0001188E"/>
    <w:rsid w:val="00013CDB"/>
    <w:rsid w:val="00022258"/>
    <w:rsid w:val="0002367D"/>
    <w:rsid w:val="0002404C"/>
    <w:rsid w:val="00030A3F"/>
    <w:rsid w:val="00030B03"/>
    <w:rsid w:val="0003426D"/>
    <w:rsid w:val="00037EB9"/>
    <w:rsid w:val="00037F33"/>
    <w:rsid w:val="00046746"/>
    <w:rsid w:val="0005386B"/>
    <w:rsid w:val="000557E3"/>
    <w:rsid w:val="00066ACB"/>
    <w:rsid w:val="00074028"/>
    <w:rsid w:val="000779E8"/>
    <w:rsid w:val="00080625"/>
    <w:rsid w:val="00080A7E"/>
    <w:rsid w:val="0008547A"/>
    <w:rsid w:val="00087B9F"/>
    <w:rsid w:val="0009007E"/>
    <w:rsid w:val="0009042C"/>
    <w:rsid w:val="00090C3E"/>
    <w:rsid w:val="00092A68"/>
    <w:rsid w:val="000942D5"/>
    <w:rsid w:val="000A1E0C"/>
    <w:rsid w:val="000A3223"/>
    <w:rsid w:val="000A4C1D"/>
    <w:rsid w:val="000B1B79"/>
    <w:rsid w:val="000B602E"/>
    <w:rsid w:val="000C0323"/>
    <w:rsid w:val="000C067B"/>
    <w:rsid w:val="000C27FF"/>
    <w:rsid w:val="000C2820"/>
    <w:rsid w:val="000D5711"/>
    <w:rsid w:val="000D5750"/>
    <w:rsid w:val="000D70C9"/>
    <w:rsid w:val="000D70F7"/>
    <w:rsid w:val="000E2340"/>
    <w:rsid w:val="000E33A7"/>
    <w:rsid w:val="000E559C"/>
    <w:rsid w:val="000E632C"/>
    <w:rsid w:val="000F6A40"/>
    <w:rsid w:val="00111161"/>
    <w:rsid w:val="00114673"/>
    <w:rsid w:val="00123E2A"/>
    <w:rsid w:val="001255C6"/>
    <w:rsid w:val="001317A8"/>
    <w:rsid w:val="00131FEC"/>
    <w:rsid w:val="001334C9"/>
    <w:rsid w:val="00133549"/>
    <w:rsid w:val="00141D79"/>
    <w:rsid w:val="0014343F"/>
    <w:rsid w:val="0014741E"/>
    <w:rsid w:val="001479CB"/>
    <w:rsid w:val="00150735"/>
    <w:rsid w:val="001533C6"/>
    <w:rsid w:val="0015581C"/>
    <w:rsid w:val="0016085A"/>
    <w:rsid w:val="00164FB5"/>
    <w:rsid w:val="00171299"/>
    <w:rsid w:val="00171C2B"/>
    <w:rsid w:val="00173283"/>
    <w:rsid w:val="00174B59"/>
    <w:rsid w:val="00175046"/>
    <w:rsid w:val="0018062A"/>
    <w:rsid w:val="00180E11"/>
    <w:rsid w:val="00181AF5"/>
    <w:rsid w:val="00182DF1"/>
    <w:rsid w:val="00183797"/>
    <w:rsid w:val="0018584F"/>
    <w:rsid w:val="0019088E"/>
    <w:rsid w:val="00193F2C"/>
    <w:rsid w:val="00197FB1"/>
    <w:rsid w:val="001B1422"/>
    <w:rsid w:val="001B7182"/>
    <w:rsid w:val="001B71FA"/>
    <w:rsid w:val="001D01AE"/>
    <w:rsid w:val="001D2F71"/>
    <w:rsid w:val="001D3F09"/>
    <w:rsid w:val="001D459B"/>
    <w:rsid w:val="001E1BBB"/>
    <w:rsid w:val="001E4867"/>
    <w:rsid w:val="001E55B7"/>
    <w:rsid w:val="001E67E3"/>
    <w:rsid w:val="001E68DD"/>
    <w:rsid w:val="001F1A19"/>
    <w:rsid w:val="001F3DEF"/>
    <w:rsid w:val="001F47A0"/>
    <w:rsid w:val="001F6DAB"/>
    <w:rsid w:val="001F7529"/>
    <w:rsid w:val="0020394D"/>
    <w:rsid w:val="002077B3"/>
    <w:rsid w:val="00217D43"/>
    <w:rsid w:val="00221D38"/>
    <w:rsid w:val="002222AC"/>
    <w:rsid w:val="0022335B"/>
    <w:rsid w:val="00223AF4"/>
    <w:rsid w:val="00224BBF"/>
    <w:rsid w:val="0022759C"/>
    <w:rsid w:val="0023139E"/>
    <w:rsid w:val="00232036"/>
    <w:rsid w:val="00234127"/>
    <w:rsid w:val="002403AB"/>
    <w:rsid w:val="00246ACC"/>
    <w:rsid w:val="00251D2F"/>
    <w:rsid w:val="00251E50"/>
    <w:rsid w:val="002524AB"/>
    <w:rsid w:val="00252ABB"/>
    <w:rsid w:val="00252AC1"/>
    <w:rsid w:val="002567E1"/>
    <w:rsid w:val="00257A32"/>
    <w:rsid w:val="00265006"/>
    <w:rsid w:val="00272D25"/>
    <w:rsid w:val="00272F0F"/>
    <w:rsid w:val="002769BA"/>
    <w:rsid w:val="0027739D"/>
    <w:rsid w:val="002800BD"/>
    <w:rsid w:val="00281B04"/>
    <w:rsid w:val="00295180"/>
    <w:rsid w:val="0029765B"/>
    <w:rsid w:val="002A1117"/>
    <w:rsid w:val="002A19A7"/>
    <w:rsid w:val="002A4DFC"/>
    <w:rsid w:val="002B3D5D"/>
    <w:rsid w:val="002B41DA"/>
    <w:rsid w:val="002B4DED"/>
    <w:rsid w:val="002C71CB"/>
    <w:rsid w:val="002C7225"/>
    <w:rsid w:val="002D3873"/>
    <w:rsid w:val="002D7864"/>
    <w:rsid w:val="002E6FF0"/>
    <w:rsid w:val="002E71D8"/>
    <w:rsid w:val="002F02D7"/>
    <w:rsid w:val="002F0A90"/>
    <w:rsid w:val="002F48BE"/>
    <w:rsid w:val="002F5426"/>
    <w:rsid w:val="00302CFC"/>
    <w:rsid w:val="00310B6A"/>
    <w:rsid w:val="00316097"/>
    <w:rsid w:val="0032090C"/>
    <w:rsid w:val="00332589"/>
    <w:rsid w:val="00333528"/>
    <w:rsid w:val="00333961"/>
    <w:rsid w:val="00334F07"/>
    <w:rsid w:val="0034114D"/>
    <w:rsid w:val="00344E4C"/>
    <w:rsid w:val="0034544B"/>
    <w:rsid w:val="00352ADB"/>
    <w:rsid w:val="00356AA3"/>
    <w:rsid w:val="003619F6"/>
    <w:rsid w:val="003758AF"/>
    <w:rsid w:val="003878C9"/>
    <w:rsid w:val="00390A0E"/>
    <w:rsid w:val="00390F40"/>
    <w:rsid w:val="003919CB"/>
    <w:rsid w:val="00397022"/>
    <w:rsid w:val="003A4F71"/>
    <w:rsid w:val="003A6ADB"/>
    <w:rsid w:val="003B0E55"/>
    <w:rsid w:val="003B1BA4"/>
    <w:rsid w:val="003B28C5"/>
    <w:rsid w:val="003B6BE2"/>
    <w:rsid w:val="003C0D14"/>
    <w:rsid w:val="003C1275"/>
    <w:rsid w:val="003C1457"/>
    <w:rsid w:val="003C2F03"/>
    <w:rsid w:val="003C387A"/>
    <w:rsid w:val="003D2256"/>
    <w:rsid w:val="003D4E33"/>
    <w:rsid w:val="003E4F8B"/>
    <w:rsid w:val="003E5E35"/>
    <w:rsid w:val="003E6EB1"/>
    <w:rsid w:val="004013CB"/>
    <w:rsid w:val="004017FC"/>
    <w:rsid w:val="00401EFE"/>
    <w:rsid w:val="004030B9"/>
    <w:rsid w:val="00407265"/>
    <w:rsid w:val="004074A2"/>
    <w:rsid w:val="004079CB"/>
    <w:rsid w:val="004115E8"/>
    <w:rsid w:val="00411F91"/>
    <w:rsid w:val="004149AA"/>
    <w:rsid w:val="00414A14"/>
    <w:rsid w:val="004216DA"/>
    <w:rsid w:val="00424139"/>
    <w:rsid w:val="00425660"/>
    <w:rsid w:val="00431D19"/>
    <w:rsid w:val="00437E74"/>
    <w:rsid w:val="00440CAC"/>
    <w:rsid w:val="00441F7C"/>
    <w:rsid w:val="0044316C"/>
    <w:rsid w:val="004446B4"/>
    <w:rsid w:val="00446058"/>
    <w:rsid w:val="00450869"/>
    <w:rsid w:val="004525BD"/>
    <w:rsid w:val="004568D1"/>
    <w:rsid w:val="00461F50"/>
    <w:rsid w:val="004633B6"/>
    <w:rsid w:val="00465342"/>
    <w:rsid w:val="004700C0"/>
    <w:rsid w:val="00470E8C"/>
    <w:rsid w:val="00472FC8"/>
    <w:rsid w:val="0047360E"/>
    <w:rsid w:val="00475D5D"/>
    <w:rsid w:val="00477565"/>
    <w:rsid w:val="0048067F"/>
    <w:rsid w:val="00487FD7"/>
    <w:rsid w:val="00491C14"/>
    <w:rsid w:val="00494518"/>
    <w:rsid w:val="004A2790"/>
    <w:rsid w:val="004B3F1F"/>
    <w:rsid w:val="004C0164"/>
    <w:rsid w:val="004C1A42"/>
    <w:rsid w:val="004C2687"/>
    <w:rsid w:val="004D07F8"/>
    <w:rsid w:val="004D0DB6"/>
    <w:rsid w:val="004D13E7"/>
    <w:rsid w:val="004D3BE6"/>
    <w:rsid w:val="004D59C8"/>
    <w:rsid w:val="004E57B1"/>
    <w:rsid w:val="004E66E7"/>
    <w:rsid w:val="004F0D88"/>
    <w:rsid w:val="004F520E"/>
    <w:rsid w:val="004F5C6D"/>
    <w:rsid w:val="00504F8F"/>
    <w:rsid w:val="0051010E"/>
    <w:rsid w:val="0051331C"/>
    <w:rsid w:val="00516695"/>
    <w:rsid w:val="00516F60"/>
    <w:rsid w:val="005204AA"/>
    <w:rsid w:val="00523D11"/>
    <w:rsid w:val="005252B3"/>
    <w:rsid w:val="00527684"/>
    <w:rsid w:val="00527A7E"/>
    <w:rsid w:val="0053516E"/>
    <w:rsid w:val="0054141C"/>
    <w:rsid w:val="005417BB"/>
    <w:rsid w:val="0054403A"/>
    <w:rsid w:val="00544B47"/>
    <w:rsid w:val="005459F6"/>
    <w:rsid w:val="00545DA7"/>
    <w:rsid w:val="005632E7"/>
    <w:rsid w:val="005636FC"/>
    <w:rsid w:val="00570825"/>
    <w:rsid w:val="005714C9"/>
    <w:rsid w:val="00571BBE"/>
    <w:rsid w:val="00572BB0"/>
    <w:rsid w:val="005737C0"/>
    <w:rsid w:val="00574F81"/>
    <w:rsid w:val="005779FB"/>
    <w:rsid w:val="00580A78"/>
    <w:rsid w:val="00581C92"/>
    <w:rsid w:val="0058433C"/>
    <w:rsid w:val="0059080A"/>
    <w:rsid w:val="005908D3"/>
    <w:rsid w:val="00591F3D"/>
    <w:rsid w:val="0059733B"/>
    <w:rsid w:val="005A2EA0"/>
    <w:rsid w:val="005A3EC4"/>
    <w:rsid w:val="005A47F7"/>
    <w:rsid w:val="005A55E0"/>
    <w:rsid w:val="005A7584"/>
    <w:rsid w:val="005B06F0"/>
    <w:rsid w:val="005B4A31"/>
    <w:rsid w:val="005B56C7"/>
    <w:rsid w:val="005C0C1D"/>
    <w:rsid w:val="005C6AA4"/>
    <w:rsid w:val="005C76E3"/>
    <w:rsid w:val="005C7CAA"/>
    <w:rsid w:val="005D3FCE"/>
    <w:rsid w:val="005E176A"/>
    <w:rsid w:val="005E2444"/>
    <w:rsid w:val="005E3FFF"/>
    <w:rsid w:val="005E61A0"/>
    <w:rsid w:val="005E715F"/>
    <w:rsid w:val="005F1CEE"/>
    <w:rsid w:val="006010B8"/>
    <w:rsid w:val="00601BD5"/>
    <w:rsid w:val="00607F61"/>
    <w:rsid w:val="00614677"/>
    <w:rsid w:val="006176E5"/>
    <w:rsid w:val="00620ACC"/>
    <w:rsid w:val="00631E1B"/>
    <w:rsid w:val="006367F1"/>
    <w:rsid w:val="0064048A"/>
    <w:rsid w:val="0064169E"/>
    <w:rsid w:val="00643293"/>
    <w:rsid w:val="00644B90"/>
    <w:rsid w:val="0064607E"/>
    <w:rsid w:val="00650729"/>
    <w:rsid w:val="006523EF"/>
    <w:rsid w:val="00652F9C"/>
    <w:rsid w:val="0065748F"/>
    <w:rsid w:val="0065753A"/>
    <w:rsid w:val="00661399"/>
    <w:rsid w:val="00662DD7"/>
    <w:rsid w:val="00671C64"/>
    <w:rsid w:val="00676602"/>
    <w:rsid w:val="00676869"/>
    <w:rsid w:val="00687A5F"/>
    <w:rsid w:val="00691A65"/>
    <w:rsid w:val="0069750D"/>
    <w:rsid w:val="006A05FD"/>
    <w:rsid w:val="006A12ED"/>
    <w:rsid w:val="006A13CB"/>
    <w:rsid w:val="006A279B"/>
    <w:rsid w:val="006A4150"/>
    <w:rsid w:val="006B0A72"/>
    <w:rsid w:val="006B2806"/>
    <w:rsid w:val="006B5B50"/>
    <w:rsid w:val="006B6F2C"/>
    <w:rsid w:val="006C2473"/>
    <w:rsid w:val="006C4C97"/>
    <w:rsid w:val="006C52E0"/>
    <w:rsid w:val="006D1E2A"/>
    <w:rsid w:val="006D46F7"/>
    <w:rsid w:val="006D5AFD"/>
    <w:rsid w:val="006F0202"/>
    <w:rsid w:val="00712937"/>
    <w:rsid w:val="007204BC"/>
    <w:rsid w:val="00723AA9"/>
    <w:rsid w:val="0072737C"/>
    <w:rsid w:val="00735B82"/>
    <w:rsid w:val="0074074A"/>
    <w:rsid w:val="00743DAB"/>
    <w:rsid w:val="007442FF"/>
    <w:rsid w:val="00747614"/>
    <w:rsid w:val="00751C51"/>
    <w:rsid w:val="00755A61"/>
    <w:rsid w:val="007578D1"/>
    <w:rsid w:val="007606E4"/>
    <w:rsid w:val="0076686F"/>
    <w:rsid w:val="00773C13"/>
    <w:rsid w:val="00774841"/>
    <w:rsid w:val="00775EFE"/>
    <w:rsid w:val="00776564"/>
    <w:rsid w:val="00783888"/>
    <w:rsid w:val="007847C7"/>
    <w:rsid w:val="00785458"/>
    <w:rsid w:val="0078565D"/>
    <w:rsid w:val="00790B78"/>
    <w:rsid w:val="00793E99"/>
    <w:rsid w:val="00794C5D"/>
    <w:rsid w:val="007975D5"/>
    <w:rsid w:val="007A179A"/>
    <w:rsid w:val="007A2AC1"/>
    <w:rsid w:val="007A4F1C"/>
    <w:rsid w:val="007B18A2"/>
    <w:rsid w:val="007C098D"/>
    <w:rsid w:val="007C1362"/>
    <w:rsid w:val="007C1B4B"/>
    <w:rsid w:val="007C4077"/>
    <w:rsid w:val="007D6CE7"/>
    <w:rsid w:val="007E0A21"/>
    <w:rsid w:val="007E3424"/>
    <w:rsid w:val="007E5417"/>
    <w:rsid w:val="007F17D6"/>
    <w:rsid w:val="007F1BD0"/>
    <w:rsid w:val="007F6309"/>
    <w:rsid w:val="007F67F6"/>
    <w:rsid w:val="00801B9D"/>
    <w:rsid w:val="008032BA"/>
    <w:rsid w:val="00803698"/>
    <w:rsid w:val="00804F5A"/>
    <w:rsid w:val="00805BCA"/>
    <w:rsid w:val="00807D55"/>
    <w:rsid w:val="008154F5"/>
    <w:rsid w:val="008205C4"/>
    <w:rsid w:val="0082319D"/>
    <w:rsid w:val="008233A3"/>
    <w:rsid w:val="00826FB8"/>
    <w:rsid w:val="00834DFD"/>
    <w:rsid w:val="00835C5A"/>
    <w:rsid w:val="0084241C"/>
    <w:rsid w:val="00846D7B"/>
    <w:rsid w:val="00847024"/>
    <w:rsid w:val="0085196C"/>
    <w:rsid w:val="008616C1"/>
    <w:rsid w:val="00861ECC"/>
    <w:rsid w:val="00865227"/>
    <w:rsid w:val="00867BF7"/>
    <w:rsid w:val="008741A3"/>
    <w:rsid w:val="00881061"/>
    <w:rsid w:val="008824B0"/>
    <w:rsid w:val="00882FBF"/>
    <w:rsid w:val="008860EF"/>
    <w:rsid w:val="00891D4C"/>
    <w:rsid w:val="00892C45"/>
    <w:rsid w:val="008934E0"/>
    <w:rsid w:val="00893F3A"/>
    <w:rsid w:val="00894441"/>
    <w:rsid w:val="00896087"/>
    <w:rsid w:val="008A05B7"/>
    <w:rsid w:val="008B1F6F"/>
    <w:rsid w:val="008B264F"/>
    <w:rsid w:val="008C1897"/>
    <w:rsid w:val="008C321E"/>
    <w:rsid w:val="008C7214"/>
    <w:rsid w:val="008D0B07"/>
    <w:rsid w:val="008D102B"/>
    <w:rsid w:val="008E2277"/>
    <w:rsid w:val="008F46D7"/>
    <w:rsid w:val="008F5C7A"/>
    <w:rsid w:val="0090166F"/>
    <w:rsid w:val="00901D1F"/>
    <w:rsid w:val="00902E66"/>
    <w:rsid w:val="00912AFB"/>
    <w:rsid w:val="00917067"/>
    <w:rsid w:val="00921529"/>
    <w:rsid w:val="0092199F"/>
    <w:rsid w:val="00922A29"/>
    <w:rsid w:val="00926C42"/>
    <w:rsid w:val="00931405"/>
    <w:rsid w:val="00931787"/>
    <w:rsid w:val="00932CC4"/>
    <w:rsid w:val="009340DD"/>
    <w:rsid w:val="009368CB"/>
    <w:rsid w:val="00943AB0"/>
    <w:rsid w:val="00954554"/>
    <w:rsid w:val="0095457C"/>
    <w:rsid w:val="009628B3"/>
    <w:rsid w:val="0096705C"/>
    <w:rsid w:val="0097104D"/>
    <w:rsid w:val="00971418"/>
    <w:rsid w:val="00974F07"/>
    <w:rsid w:val="00977F6C"/>
    <w:rsid w:val="00984E74"/>
    <w:rsid w:val="00984F63"/>
    <w:rsid w:val="00990E3E"/>
    <w:rsid w:val="00993110"/>
    <w:rsid w:val="009A03BE"/>
    <w:rsid w:val="009A2288"/>
    <w:rsid w:val="009A3DC5"/>
    <w:rsid w:val="009B2F9A"/>
    <w:rsid w:val="009B3959"/>
    <w:rsid w:val="009D0CA5"/>
    <w:rsid w:val="009D21A2"/>
    <w:rsid w:val="009D5392"/>
    <w:rsid w:val="009D591C"/>
    <w:rsid w:val="009D685E"/>
    <w:rsid w:val="009D71D3"/>
    <w:rsid w:val="009D7C97"/>
    <w:rsid w:val="009E0071"/>
    <w:rsid w:val="009E0665"/>
    <w:rsid w:val="009E0B62"/>
    <w:rsid w:val="009E0DBD"/>
    <w:rsid w:val="009E5B34"/>
    <w:rsid w:val="009E689F"/>
    <w:rsid w:val="009E6C19"/>
    <w:rsid w:val="009E7979"/>
    <w:rsid w:val="009E79B7"/>
    <w:rsid w:val="009F11CB"/>
    <w:rsid w:val="009F1D6D"/>
    <w:rsid w:val="009F771E"/>
    <w:rsid w:val="00A02BCE"/>
    <w:rsid w:val="00A10AD1"/>
    <w:rsid w:val="00A11026"/>
    <w:rsid w:val="00A1693F"/>
    <w:rsid w:val="00A17D1C"/>
    <w:rsid w:val="00A20831"/>
    <w:rsid w:val="00A252C0"/>
    <w:rsid w:val="00A27B55"/>
    <w:rsid w:val="00A358A4"/>
    <w:rsid w:val="00A3648F"/>
    <w:rsid w:val="00A37378"/>
    <w:rsid w:val="00A40D5B"/>
    <w:rsid w:val="00A465EE"/>
    <w:rsid w:val="00A4760C"/>
    <w:rsid w:val="00A47C55"/>
    <w:rsid w:val="00A527E9"/>
    <w:rsid w:val="00A54DD4"/>
    <w:rsid w:val="00A6285B"/>
    <w:rsid w:val="00A65D32"/>
    <w:rsid w:val="00A661EB"/>
    <w:rsid w:val="00A6709C"/>
    <w:rsid w:val="00A67F4B"/>
    <w:rsid w:val="00A71724"/>
    <w:rsid w:val="00A727C9"/>
    <w:rsid w:val="00A76DDE"/>
    <w:rsid w:val="00A807F5"/>
    <w:rsid w:val="00A81895"/>
    <w:rsid w:val="00A8512F"/>
    <w:rsid w:val="00A86FDF"/>
    <w:rsid w:val="00A8788D"/>
    <w:rsid w:val="00A9194B"/>
    <w:rsid w:val="00AA54D7"/>
    <w:rsid w:val="00AA79B9"/>
    <w:rsid w:val="00AB6E81"/>
    <w:rsid w:val="00AB6EA8"/>
    <w:rsid w:val="00AC1984"/>
    <w:rsid w:val="00AC2F47"/>
    <w:rsid w:val="00AC6FBB"/>
    <w:rsid w:val="00AD0D52"/>
    <w:rsid w:val="00AD7760"/>
    <w:rsid w:val="00AE0DE7"/>
    <w:rsid w:val="00AE48BE"/>
    <w:rsid w:val="00AE5653"/>
    <w:rsid w:val="00AF239E"/>
    <w:rsid w:val="00AF5B35"/>
    <w:rsid w:val="00B03628"/>
    <w:rsid w:val="00B118E7"/>
    <w:rsid w:val="00B1226B"/>
    <w:rsid w:val="00B152BD"/>
    <w:rsid w:val="00B17B59"/>
    <w:rsid w:val="00B2004C"/>
    <w:rsid w:val="00B269AA"/>
    <w:rsid w:val="00B27710"/>
    <w:rsid w:val="00B30CB4"/>
    <w:rsid w:val="00B314DB"/>
    <w:rsid w:val="00B343CA"/>
    <w:rsid w:val="00B34BD6"/>
    <w:rsid w:val="00B35EF8"/>
    <w:rsid w:val="00B3641C"/>
    <w:rsid w:val="00B379DD"/>
    <w:rsid w:val="00B43C18"/>
    <w:rsid w:val="00B45BEA"/>
    <w:rsid w:val="00B5303D"/>
    <w:rsid w:val="00B53806"/>
    <w:rsid w:val="00B61E86"/>
    <w:rsid w:val="00B757B1"/>
    <w:rsid w:val="00B82214"/>
    <w:rsid w:val="00B85DDF"/>
    <w:rsid w:val="00B86FE6"/>
    <w:rsid w:val="00B90A92"/>
    <w:rsid w:val="00B91E68"/>
    <w:rsid w:val="00B93152"/>
    <w:rsid w:val="00B941D1"/>
    <w:rsid w:val="00B94CAA"/>
    <w:rsid w:val="00B97079"/>
    <w:rsid w:val="00BA53BE"/>
    <w:rsid w:val="00BB409A"/>
    <w:rsid w:val="00BB7DAC"/>
    <w:rsid w:val="00BC094E"/>
    <w:rsid w:val="00BC3604"/>
    <w:rsid w:val="00BD1172"/>
    <w:rsid w:val="00BE3791"/>
    <w:rsid w:val="00BE5FBE"/>
    <w:rsid w:val="00BE646F"/>
    <w:rsid w:val="00BE6AC3"/>
    <w:rsid w:val="00BF782F"/>
    <w:rsid w:val="00C0075B"/>
    <w:rsid w:val="00C141C7"/>
    <w:rsid w:val="00C14671"/>
    <w:rsid w:val="00C17BB1"/>
    <w:rsid w:val="00C2412B"/>
    <w:rsid w:val="00C264F7"/>
    <w:rsid w:val="00C266A5"/>
    <w:rsid w:val="00C3060A"/>
    <w:rsid w:val="00C30810"/>
    <w:rsid w:val="00C31018"/>
    <w:rsid w:val="00C31064"/>
    <w:rsid w:val="00C33B25"/>
    <w:rsid w:val="00C3781B"/>
    <w:rsid w:val="00C41F10"/>
    <w:rsid w:val="00C43528"/>
    <w:rsid w:val="00C510B5"/>
    <w:rsid w:val="00C568B9"/>
    <w:rsid w:val="00C627E2"/>
    <w:rsid w:val="00C631EB"/>
    <w:rsid w:val="00C64B1B"/>
    <w:rsid w:val="00C676C5"/>
    <w:rsid w:val="00C81130"/>
    <w:rsid w:val="00C86564"/>
    <w:rsid w:val="00C868C0"/>
    <w:rsid w:val="00C87E68"/>
    <w:rsid w:val="00C9061A"/>
    <w:rsid w:val="00C91EBC"/>
    <w:rsid w:val="00C92234"/>
    <w:rsid w:val="00C9290A"/>
    <w:rsid w:val="00C9394F"/>
    <w:rsid w:val="00C95719"/>
    <w:rsid w:val="00CA0D8D"/>
    <w:rsid w:val="00CA2928"/>
    <w:rsid w:val="00CA3010"/>
    <w:rsid w:val="00CA4D31"/>
    <w:rsid w:val="00CA78F6"/>
    <w:rsid w:val="00CB16A9"/>
    <w:rsid w:val="00CB2DD6"/>
    <w:rsid w:val="00CB3CB8"/>
    <w:rsid w:val="00CC3DFF"/>
    <w:rsid w:val="00CC4469"/>
    <w:rsid w:val="00CC4E45"/>
    <w:rsid w:val="00CC64DD"/>
    <w:rsid w:val="00CC7C7A"/>
    <w:rsid w:val="00CD528B"/>
    <w:rsid w:val="00CF7FB1"/>
    <w:rsid w:val="00D01785"/>
    <w:rsid w:val="00D02197"/>
    <w:rsid w:val="00D04108"/>
    <w:rsid w:val="00D04FDE"/>
    <w:rsid w:val="00D1116A"/>
    <w:rsid w:val="00D12A95"/>
    <w:rsid w:val="00D12BFA"/>
    <w:rsid w:val="00D22134"/>
    <w:rsid w:val="00D25335"/>
    <w:rsid w:val="00D25B77"/>
    <w:rsid w:val="00D26834"/>
    <w:rsid w:val="00D34EE6"/>
    <w:rsid w:val="00D377D1"/>
    <w:rsid w:val="00D41FDB"/>
    <w:rsid w:val="00D532BA"/>
    <w:rsid w:val="00D56F67"/>
    <w:rsid w:val="00D626D6"/>
    <w:rsid w:val="00D7063C"/>
    <w:rsid w:val="00D76279"/>
    <w:rsid w:val="00D80690"/>
    <w:rsid w:val="00D83D38"/>
    <w:rsid w:val="00D85140"/>
    <w:rsid w:val="00D914CE"/>
    <w:rsid w:val="00D91AB6"/>
    <w:rsid w:val="00D92B2C"/>
    <w:rsid w:val="00D9525D"/>
    <w:rsid w:val="00D95E27"/>
    <w:rsid w:val="00D95F0C"/>
    <w:rsid w:val="00DA00D3"/>
    <w:rsid w:val="00DA6284"/>
    <w:rsid w:val="00DB0BD3"/>
    <w:rsid w:val="00DB645C"/>
    <w:rsid w:val="00DB70A8"/>
    <w:rsid w:val="00DB7CF8"/>
    <w:rsid w:val="00DC261D"/>
    <w:rsid w:val="00DC482E"/>
    <w:rsid w:val="00DC67D8"/>
    <w:rsid w:val="00DD04E8"/>
    <w:rsid w:val="00DD0FFA"/>
    <w:rsid w:val="00DD3D1B"/>
    <w:rsid w:val="00DE2D00"/>
    <w:rsid w:val="00DE3C01"/>
    <w:rsid w:val="00E00C6F"/>
    <w:rsid w:val="00E01A79"/>
    <w:rsid w:val="00E0704C"/>
    <w:rsid w:val="00E078C1"/>
    <w:rsid w:val="00E146CF"/>
    <w:rsid w:val="00E22362"/>
    <w:rsid w:val="00E22B43"/>
    <w:rsid w:val="00E24D1C"/>
    <w:rsid w:val="00E44195"/>
    <w:rsid w:val="00E4538B"/>
    <w:rsid w:val="00E468DB"/>
    <w:rsid w:val="00E5205C"/>
    <w:rsid w:val="00E60741"/>
    <w:rsid w:val="00E6507F"/>
    <w:rsid w:val="00E656CD"/>
    <w:rsid w:val="00E659EF"/>
    <w:rsid w:val="00E67D72"/>
    <w:rsid w:val="00E71CFD"/>
    <w:rsid w:val="00E73130"/>
    <w:rsid w:val="00E736E9"/>
    <w:rsid w:val="00E75435"/>
    <w:rsid w:val="00E775FF"/>
    <w:rsid w:val="00E77B7E"/>
    <w:rsid w:val="00E82BD3"/>
    <w:rsid w:val="00E83BC9"/>
    <w:rsid w:val="00E8769D"/>
    <w:rsid w:val="00E90B24"/>
    <w:rsid w:val="00E92832"/>
    <w:rsid w:val="00E92D72"/>
    <w:rsid w:val="00E9377B"/>
    <w:rsid w:val="00E937D8"/>
    <w:rsid w:val="00EA03A9"/>
    <w:rsid w:val="00EA4B26"/>
    <w:rsid w:val="00EA531C"/>
    <w:rsid w:val="00EB6E94"/>
    <w:rsid w:val="00EC3ACC"/>
    <w:rsid w:val="00EC4203"/>
    <w:rsid w:val="00EC4978"/>
    <w:rsid w:val="00EC7CAB"/>
    <w:rsid w:val="00ED0B37"/>
    <w:rsid w:val="00EE1859"/>
    <w:rsid w:val="00EE26A9"/>
    <w:rsid w:val="00EE2A95"/>
    <w:rsid w:val="00EE6156"/>
    <w:rsid w:val="00EF2D6A"/>
    <w:rsid w:val="00EF4B74"/>
    <w:rsid w:val="00EF7D06"/>
    <w:rsid w:val="00F0007D"/>
    <w:rsid w:val="00F03530"/>
    <w:rsid w:val="00F10651"/>
    <w:rsid w:val="00F14C6B"/>
    <w:rsid w:val="00F16275"/>
    <w:rsid w:val="00F21192"/>
    <w:rsid w:val="00F24FF0"/>
    <w:rsid w:val="00F267CD"/>
    <w:rsid w:val="00F3696E"/>
    <w:rsid w:val="00F4140D"/>
    <w:rsid w:val="00F4358B"/>
    <w:rsid w:val="00F530BB"/>
    <w:rsid w:val="00F54F4A"/>
    <w:rsid w:val="00F57383"/>
    <w:rsid w:val="00F575B9"/>
    <w:rsid w:val="00F626A7"/>
    <w:rsid w:val="00F64375"/>
    <w:rsid w:val="00F64FFF"/>
    <w:rsid w:val="00F670F0"/>
    <w:rsid w:val="00F67BBF"/>
    <w:rsid w:val="00F70CED"/>
    <w:rsid w:val="00F74068"/>
    <w:rsid w:val="00F76971"/>
    <w:rsid w:val="00F83D2D"/>
    <w:rsid w:val="00F8676A"/>
    <w:rsid w:val="00F903E4"/>
    <w:rsid w:val="00F94735"/>
    <w:rsid w:val="00FA12B2"/>
    <w:rsid w:val="00FA1A48"/>
    <w:rsid w:val="00FB11B5"/>
    <w:rsid w:val="00FB403B"/>
    <w:rsid w:val="00FB4F4F"/>
    <w:rsid w:val="00FB5337"/>
    <w:rsid w:val="00FB6D27"/>
    <w:rsid w:val="00FB7157"/>
    <w:rsid w:val="00FC451E"/>
    <w:rsid w:val="00FC5B36"/>
    <w:rsid w:val="00FC7B05"/>
    <w:rsid w:val="00FD1A01"/>
    <w:rsid w:val="00FD2AD9"/>
    <w:rsid w:val="00FE5B6C"/>
    <w:rsid w:val="00FF13D6"/>
    <w:rsid w:val="00FF4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8BE"/>
    <w:rPr>
      <w:sz w:val="24"/>
      <w:szCs w:val="24"/>
    </w:rPr>
  </w:style>
  <w:style w:type="paragraph" w:styleId="1">
    <w:name w:val="heading 1"/>
    <w:basedOn w:val="a"/>
    <w:next w:val="a"/>
    <w:qFormat/>
    <w:rsid w:val="00AE48BE"/>
    <w:pPr>
      <w:keepNext/>
      <w:spacing w:line="360" w:lineRule="auto"/>
      <w:jc w:val="both"/>
      <w:outlineLvl w:val="0"/>
    </w:pPr>
    <w:rPr>
      <w:b/>
      <w:sz w:val="30"/>
    </w:rPr>
  </w:style>
  <w:style w:type="paragraph" w:styleId="2">
    <w:name w:val="heading 2"/>
    <w:aliases w:val="Знак"/>
    <w:basedOn w:val="a"/>
    <w:next w:val="a"/>
    <w:link w:val="20"/>
    <w:qFormat/>
    <w:rsid w:val="00AE48BE"/>
    <w:pPr>
      <w:keepNext/>
      <w:spacing w:line="360" w:lineRule="auto"/>
      <w:outlineLvl w:val="1"/>
    </w:pPr>
    <w:rPr>
      <w:b/>
      <w:sz w:val="30"/>
      <w:lang w:val="tt-RU"/>
    </w:rPr>
  </w:style>
  <w:style w:type="paragraph" w:styleId="3">
    <w:name w:val="heading 3"/>
    <w:basedOn w:val="a"/>
    <w:next w:val="a"/>
    <w:qFormat/>
    <w:rsid w:val="00AE48BE"/>
    <w:pPr>
      <w:keepNext/>
      <w:outlineLvl w:val="2"/>
    </w:pPr>
    <w:rPr>
      <w:sz w:val="30"/>
    </w:rPr>
  </w:style>
  <w:style w:type="paragraph" w:styleId="4">
    <w:name w:val="heading 4"/>
    <w:basedOn w:val="a"/>
    <w:next w:val="a"/>
    <w:qFormat/>
    <w:rsid w:val="00AE48BE"/>
    <w:pPr>
      <w:keepNext/>
      <w:widowControl w:val="0"/>
      <w:autoSpaceDE w:val="0"/>
      <w:autoSpaceDN w:val="0"/>
      <w:adjustRightInd w:val="0"/>
      <w:ind w:left="6237" w:right="-424"/>
      <w:outlineLvl w:val="3"/>
    </w:pPr>
    <w:rPr>
      <w:b/>
      <w:bCs/>
      <w:color w:val="000000"/>
      <w:spacing w:val="2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AE48BE"/>
    <w:rPr>
      <w:rFonts w:ascii="Arial" w:hAnsi="Arial"/>
      <w:dstrike w:val="0"/>
      <w:sz w:val="20"/>
      <w:vertAlign w:val="baseline"/>
    </w:rPr>
  </w:style>
  <w:style w:type="paragraph" w:styleId="a4">
    <w:name w:val="Title"/>
    <w:basedOn w:val="a"/>
    <w:qFormat/>
    <w:rsid w:val="00AE48BE"/>
    <w:pPr>
      <w:spacing w:line="360" w:lineRule="auto"/>
      <w:jc w:val="center"/>
    </w:pPr>
    <w:rPr>
      <w:b/>
      <w:sz w:val="30"/>
    </w:rPr>
  </w:style>
  <w:style w:type="paragraph" w:styleId="a5">
    <w:name w:val="Body Text Indent"/>
    <w:basedOn w:val="a"/>
    <w:rsid w:val="00AE48BE"/>
    <w:pPr>
      <w:spacing w:line="360" w:lineRule="auto"/>
      <w:ind w:firstLine="568"/>
      <w:jc w:val="both"/>
    </w:pPr>
    <w:rPr>
      <w:bCs/>
      <w:sz w:val="30"/>
    </w:rPr>
  </w:style>
  <w:style w:type="paragraph" w:styleId="a6">
    <w:name w:val="header"/>
    <w:basedOn w:val="a"/>
    <w:rsid w:val="00AE48BE"/>
    <w:pPr>
      <w:tabs>
        <w:tab w:val="center" w:pos="4677"/>
        <w:tab w:val="right" w:pos="9355"/>
      </w:tabs>
    </w:pPr>
    <w:rPr>
      <w:bCs/>
      <w:sz w:val="30"/>
      <w:lang w:val="tt-RU"/>
    </w:rPr>
  </w:style>
  <w:style w:type="paragraph" w:styleId="a7">
    <w:name w:val="Balloon Text"/>
    <w:basedOn w:val="a"/>
    <w:semiHidden/>
    <w:rsid w:val="00B314D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731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E73130"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unhideWhenUsed/>
    <w:rsid w:val="00755A61"/>
    <w:pPr>
      <w:suppressAutoHyphens/>
      <w:spacing w:after="120"/>
    </w:pPr>
    <w:rPr>
      <w:rFonts w:cs="Calibri"/>
      <w:lang w:eastAsia="ar-SA"/>
    </w:rPr>
  </w:style>
  <w:style w:type="character" w:customStyle="1" w:styleId="ac">
    <w:name w:val="Основной текст Знак"/>
    <w:link w:val="ab"/>
    <w:rsid w:val="00755A61"/>
    <w:rPr>
      <w:rFonts w:cs="Calibri"/>
      <w:sz w:val="24"/>
      <w:szCs w:val="24"/>
      <w:lang w:eastAsia="ar-SA"/>
    </w:rPr>
  </w:style>
  <w:style w:type="paragraph" w:styleId="ad">
    <w:name w:val="No Spacing"/>
    <w:uiPriority w:val="1"/>
    <w:qFormat/>
    <w:rsid w:val="00755A61"/>
    <w:pPr>
      <w:suppressAutoHyphens/>
    </w:pPr>
    <w:rPr>
      <w:rFonts w:cs="Calibri"/>
      <w:lang w:eastAsia="ar-SA"/>
    </w:rPr>
  </w:style>
  <w:style w:type="paragraph" w:styleId="ae">
    <w:name w:val="List Paragraph"/>
    <w:basedOn w:val="a"/>
    <w:qFormat/>
    <w:rsid w:val="00755A61"/>
    <w:pPr>
      <w:suppressAutoHyphens/>
      <w:ind w:left="720"/>
    </w:pPr>
    <w:rPr>
      <w:rFonts w:cs="Calibri"/>
      <w:lang w:eastAsia="ar-SA"/>
    </w:rPr>
  </w:style>
  <w:style w:type="paragraph" w:customStyle="1" w:styleId="10">
    <w:name w:val="Абзац списка1"/>
    <w:basedOn w:val="a"/>
    <w:rsid w:val="00601B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msg-recipient">
    <w:name w:val="msg-recipient"/>
    <w:basedOn w:val="a0"/>
    <w:rsid w:val="00601BD5"/>
  </w:style>
  <w:style w:type="numbering" w:customStyle="1" w:styleId="11">
    <w:name w:val="Нет списка1"/>
    <w:next w:val="a2"/>
    <w:uiPriority w:val="99"/>
    <w:semiHidden/>
    <w:unhideWhenUsed/>
    <w:rsid w:val="000D70C9"/>
  </w:style>
  <w:style w:type="character" w:customStyle="1" w:styleId="20">
    <w:name w:val="Заголовок 2 Знак"/>
    <w:aliases w:val="Знак Знак"/>
    <w:basedOn w:val="a0"/>
    <w:link w:val="2"/>
    <w:rsid w:val="000D70C9"/>
    <w:rPr>
      <w:b/>
      <w:sz w:val="30"/>
      <w:szCs w:val="24"/>
      <w:lang w:val="tt-RU"/>
    </w:rPr>
  </w:style>
  <w:style w:type="character" w:styleId="af">
    <w:name w:val="Hyperlink"/>
    <w:unhideWhenUsed/>
    <w:rsid w:val="000D70C9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0D70C9"/>
    <w:rPr>
      <w:color w:val="800080"/>
      <w:u w:val="single"/>
    </w:rPr>
  </w:style>
  <w:style w:type="character" w:customStyle="1" w:styleId="21">
    <w:name w:val="Заголовок 2 Знак1"/>
    <w:aliases w:val="Знак Знак1"/>
    <w:basedOn w:val="a0"/>
    <w:semiHidden/>
    <w:rsid w:val="000D70C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tyle50">
    <w:name w:val="Style50"/>
    <w:basedOn w:val="a"/>
    <w:uiPriority w:val="99"/>
    <w:rsid w:val="000D70C9"/>
    <w:pPr>
      <w:widowControl w:val="0"/>
      <w:autoSpaceDE w:val="0"/>
      <w:autoSpaceDN w:val="0"/>
      <w:adjustRightInd w:val="0"/>
      <w:spacing w:line="317" w:lineRule="exact"/>
      <w:jc w:val="center"/>
    </w:pPr>
  </w:style>
  <w:style w:type="paragraph" w:customStyle="1" w:styleId="Style43">
    <w:name w:val="Style43"/>
    <w:basedOn w:val="a"/>
    <w:uiPriority w:val="99"/>
    <w:rsid w:val="000D70C9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31">
    <w:name w:val="Style31"/>
    <w:basedOn w:val="a"/>
    <w:uiPriority w:val="99"/>
    <w:rsid w:val="000D70C9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uiPriority w:val="99"/>
    <w:rsid w:val="000D70C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56">
    <w:name w:val="Font Style56"/>
    <w:basedOn w:val="a0"/>
    <w:uiPriority w:val="99"/>
    <w:rsid w:val="000D70C9"/>
    <w:rPr>
      <w:rFonts w:ascii="Times New Roman" w:hAnsi="Times New Roman" w:cs="Times New Roman" w:hint="default"/>
      <w:sz w:val="24"/>
      <w:szCs w:val="24"/>
    </w:rPr>
  </w:style>
  <w:style w:type="character" w:customStyle="1" w:styleId="FontStyle58">
    <w:name w:val="Font Style58"/>
    <w:basedOn w:val="a0"/>
    <w:uiPriority w:val="99"/>
    <w:rsid w:val="000D70C9"/>
    <w:rPr>
      <w:rFonts w:ascii="Times New Roman" w:hAnsi="Times New Roman" w:cs="Times New Roman" w:hint="default"/>
      <w:sz w:val="22"/>
      <w:szCs w:val="22"/>
    </w:rPr>
  </w:style>
  <w:style w:type="table" w:customStyle="1" w:styleId="13">
    <w:name w:val="Сетка таблицы1"/>
    <w:basedOn w:val="a1"/>
    <w:next w:val="a8"/>
    <w:uiPriority w:val="59"/>
    <w:rsid w:val="000D70C9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FollowedHyperlink"/>
    <w:basedOn w:val="a0"/>
    <w:rsid w:val="000D70C9"/>
    <w:rPr>
      <w:color w:val="800080" w:themeColor="followedHyperlink"/>
      <w:u w:val="single"/>
    </w:rPr>
  </w:style>
  <w:style w:type="character" w:customStyle="1" w:styleId="aa">
    <w:name w:val="Нижний колонтитул Знак"/>
    <w:basedOn w:val="a0"/>
    <w:link w:val="a9"/>
    <w:uiPriority w:val="99"/>
    <w:rsid w:val="001E67E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8BE"/>
    <w:rPr>
      <w:sz w:val="24"/>
      <w:szCs w:val="24"/>
    </w:rPr>
  </w:style>
  <w:style w:type="paragraph" w:styleId="1">
    <w:name w:val="heading 1"/>
    <w:basedOn w:val="a"/>
    <w:next w:val="a"/>
    <w:qFormat/>
    <w:rsid w:val="00AE48BE"/>
    <w:pPr>
      <w:keepNext/>
      <w:spacing w:line="360" w:lineRule="auto"/>
      <w:jc w:val="both"/>
      <w:outlineLvl w:val="0"/>
    </w:pPr>
    <w:rPr>
      <w:b/>
      <w:sz w:val="30"/>
    </w:rPr>
  </w:style>
  <w:style w:type="paragraph" w:styleId="2">
    <w:name w:val="heading 2"/>
    <w:aliases w:val="Знак"/>
    <w:basedOn w:val="a"/>
    <w:next w:val="a"/>
    <w:link w:val="20"/>
    <w:qFormat/>
    <w:rsid w:val="00AE48BE"/>
    <w:pPr>
      <w:keepNext/>
      <w:spacing w:line="360" w:lineRule="auto"/>
      <w:outlineLvl w:val="1"/>
    </w:pPr>
    <w:rPr>
      <w:b/>
      <w:sz w:val="30"/>
      <w:lang w:val="tt-RU"/>
    </w:rPr>
  </w:style>
  <w:style w:type="paragraph" w:styleId="3">
    <w:name w:val="heading 3"/>
    <w:basedOn w:val="a"/>
    <w:next w:val="a"/>
    <w:qFormat/>
    <w:rsid w:val="00AE48BE"/>
    <w:pPr>
      <w:keepNext/>
      <w:outlineLvl w:val="2"/>
    </w:pPr>
    <w:rPr>
      <w:sz w:val="30"/>
    </w:rPr>
  </w:style>
  <w:style w:type="paragraph" w:styleId="4">
    <w:name w:val="heading 4"/>
    <w:basedOn w:val="a"/>
    <w:next w:val="a"/>
    <w:qFormat/>
    <w:rsid w:val="00AE48BE"/>
    <w:pPr>
      <w:keepNext/>
      <w:widowControl w:val="0"/>
      <w:autoSpaceDE w:val="0"/>
      <w:autoSpaceDN w:val="0"/>
      <w:adjustRightInd w:val="0"/>
      <w:ind w:left="6237" w:right="-424"/>
      <w:outlineLvl w:val="3"/>
    </w:pPr>
    <w:rPr>
      <w:b/>
      <w:bCs/>
      <w:color w:val="000000"/>
      <w:spacing w:val="2"/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AE48BE"/>
    <w:rPr>
      <w:rFonts w:ascii="Arial" w:hAnsi="Arial"/>
      <w:dstrike w:val="0"/>
      <w:sz w:val="20"/>
      <w:vertAlign w:val="baseline"/>
    </w:rPr>
  </w:style>
  <w:style w:type="paragraph" w:styleId="a4">
    <w:name w:val="Title"/>
    <w:basedOn w:val="a"/>
    <w:qFormat/>
    <w:rsid w:val="00AE48BE"/>
    <w:pPr>
      <w:spacing w:line="360" w:lineRule="auto"/>
      <w:jc w:val="center"/>
    </w:pPr>
    <w:rPr>
      <w:b/>
      <w:sz w:val="30"/>
    </w:rPr>
  </w:style>
  <w:style w:type="paragraph" w:styleId="a5">
    <w:name w:val="Body Text Indent"/>
    <w:basedOn w:val="a"/>
    <w:rsid w:val="00AE48BE"/>
    <w:pPr>
      <w:spacing w:line="360" w:lineRule="auto"/>
      <w:ind w:firstLine="568"/>
      <w:jc w:val="both"/>
    </w:pPr>
    <w:rPr>
      <w:bCs/>
      <w:sz w:val="30"/>
    </w:rPr>
  </w:style>
  <w:style w:type="paragraph" w:styleId="a6">
    <w:name w:val="header"/>
    <w:basedOn w:val="a"/>
    <w:rsid w:val="00AE48BE"/>
    <w:pPr>
      <w:tabs>
        <w:tab w:val="center" w:pos="4677"/>
        <w:tab w:val="right" w:pos="9355"/>
      </w:tabs>
    </w:pPr>
    <w:rPr>
      <w:bCs/>
      <w:sz w:val="30"/>
      <w:lang w:val="tt-RU"/>
    </w:rPr>
  </w:style>
  <w:style w:type="paragraph" w:styleId="a7">
    <w:name w:val="Balloon Text"/>
    <w:basedOn w:val="a"/>
    <w:semiHidden/>
    <w:rsid w:val="00B314DB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E731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E73130"/>
    <w:pPr>
      <w:tabs>
        <w:tab w:val="center" w:pos="4677"/>
        <w:tab w:val="right" w:pos="9355"/>
      </w:tabs>
    </w:pPr>
  </w:style>
  <w:style w:type="paragraph" w:styleId="ab">
    <w:name w:val="Body Text"/>
    <w:basedOn w:val="a"/>
    <w:link w:val="ac"/>
    <w:unhideWhenUsed/>
    <w:rsid w:val="00755A61"/>
    <w:pPr>
      <w:suppressAutoHyphens/>
      <w:spacing w:after="120"/>
    </w:pPr>
    <w:rPr>
      <w:rFonts w:cs="Calibri"/>
      <w:lang w:eastAsia="ar-SA"/>
    </w:rPr>
  </w:style>
  <w:style w:type="character" w:customStyle="1" w:styleId="ac">
    <w:name w:val="Основной текст Знак"/>
    <w:link w:val="ab"/>
    <w:rsid w:val="00755A61"/>
    <w:rPr>
      <w:rFonts w:cs="Calibri"/>
      <w:sz w:val="24"/>
      <w:szCs w:val="24"/>
      <w:lang w:eastAsia="ar-SA"/>
    </w:rPr>
  </w:style>
  <w:style w:type="paragraph" w:styleId="ad">
    <w:name w:val="No Spacing"/>
    <w:uiPriority w:val="1"/>
    <w:qFormat/>
    <w:rsid w:val="00755A61"/>
    <w:pPr>
      <w:suppressAutoHyphens/>
    </w:pPr>
    <w:rPr>
      <w:rFonts w:cs="Calibri"/>
      <w:lang w:eastAsia="ar-SA"/>
    </w:rPr>
  </w:style>
  <w:style w:type="paragraph" w:styleId="ae">
    <w:name w:val="List Paragraph"/>
    <w:basedOn w:val="a"/>
    <w:qFormat/>
    <w:rsid w:val="00755A61"/>
    <w:pPr>
      <w:suppressAutoHyphens/>
      <w:ind w:left="720"/>
    </w:pPr>
    <w:rPr>
      <w:rFonts w:cs="Calibri"/>
      <w:lang w:eastAsia="ar-SA"/>
    </w:rPr>
  </w:style>
  <w:style w:type="paragraph" w:customStyle="1" w:styleId="10">
    <w:name w:val="Абзац списка1"/>
    <w:basedOn w:val="a"/>
    <w:rsid w:val="00601B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msg-recipient">
    <w:name w:val="msg-recipient"/>
    <w:basedOn w:val="a0"/>
    <w:rsid w:val="00601BD5"/>
  </w:style>
  <w:style w:type="numbering" w:customStyle="1" w:styleId="11">
    <w:name w:val="Нет списка1"/>
    <w:next w:val="a2"/>
    <w:uiPriority w:val="99"/>
    <w:semiHidden/>
    <w:unhideWhenUsed/>
    <w:rsid w:val="000D70C9"/>
  </w:style>
  <w:style w:type="character" w:customStyle="1" w:styleId="20">
    <w:name w:val="Заголовок 2 Знак"/>
    <w:aliases w:val="Знак Знак"/>
    <w:basedOn w:val="a0"/>
    <w:link w:val="2"/>
    <w:rsid w:val="000D70C9"/>
    <w:rPr>
      <w:b/>
      <w:sz w:val="30"/>
      <w:szCs w:val="24"/>
      <w:lang w:val="tt-RU"/>
    </w:rPr>
  </w:style>
  <w:style w:type="character" w:styleId="af">
    <w:name w:val="Hyperlink"/>
    <w:unhideWhenUsed/>
    <w:rsid w:val="000D70C9"/>
    <w:rPr>
      <w:color w:val="0000FF"/>
      <w:u w:val="single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0D70C9"/>
    <w:rPr>
      <w:color w:val="800080"/>
      <w:u w:val="single"/>
    </w:rPr>
  </w:style>
  <w:style w:type="character" w:customStyle="1" w:styleId="21">
    <w:name w:val="Заголовок 2 Знак1"/>
    <w:aliases w:val="Знак Знак1"/>
    <w:basedOn w:val="a0"/>
    <w:semiHidden/>
    <w:rsid w:val="000D70C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Style50">
    <w:name w:val="Style50"/>
    <w:basedOn w:val="a"/>
    <w:uiPriority w:val="99"/>
    <w:rsid w:val="000D70C9"/>
    <w:pPr>
      <w:widowControl w:val="0"/>
      <w:autoSpaceDE w:val="0"/>
      <w:autoSpaceDN w:val="0"/>
      <w:adjustRightInd w:val="0"/>
      <w:spacing w:line="317" w:lineRule="exact"/>
      <w:jc w:val="center"/>
    </w:pPr>
  </w:style>
  <w:style w:type="paragraph" w:customStyle="1" w:styleId="Style43">
    <w:name w:val="Style43"/>
    <w:basedOn w:val="a"/>
    <w:uiPriority w:val="99"/>
    <w:rsid w:val="000D70C9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31">
    <w:name w:val="Style31"/>
    <w:basedOn w:val="a"/>
    <w:uiPriority w:val="99"/>
    <w:rsid w:val="000D70C9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a"/>
    <w:uiPriority w:val="99"/>
    <w:rsid w:val="000D70C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56">
    <w:name w:val="Font Style56"/>
    <w:basedOn w:val="a0"/>
    <w:uiPriority w:val="99"/>
    <w:rsid w:val="000D70C9"/>
    <w:rPr>
      <w:rFonts w:ascii="Times New Roman" w:hAnsi="Times New Roman" w:cs="Times New Roman" w:hint="default"/>
      <w:sz w:val="24"/>
      <w:szCs w:val="24"/>
    </w:rPr>
  </w:style>
  <w:style w:type="character" w:customStyle="1" w:styleId="FontStyle58">
    <w:name w:val="Font Style58"/>
    <w:basedOn w:val="a0"/>
    <w:uiPriority w:val="99"/>
    <w:rsid w:val="000D70C9"/>
    <w:rPr>
      <w:rFonts w:ascii="Times New Roman" w:hAnsi="Times New Roman" w:cs="Times New Roman" w:hint="default"/>
      <w:sz w:val="22"/>
      <w:szCs w:val="22"/>
    </w:rPr>
  </w:style>
  <w:style w:type="table" w:customStyle="1" w:styleId="13">
    <w:name w:val="Сетка таблицы1"/>
    <w:basedOn w:val="a1"/>
    <w:next w:val="a8"/>
    <w:uiPriority w:val="59"/>
    <w:rsid w:val="000D70C9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0">
    <w:name w:val="FollowedHyperlink"/>
    <w:basedOn w:val="a0"/>
    <w:rsid w:val="000D70C9"/>
    <w:rPr>
      <w:color w:val="800080" w:themeColor="followedHyperlink"/>
      <w:u w:val="single"/>
    </w:rPr>
  </w:style>
  <w:style w:type="character" w:customStyle="1" w:styleId="aa">
    <w:name w:val="Нижний колонтитул Знак"/>
    <w:basedOn w:val="a0"/>
    <w:link w:val="a9"/>
    <w:uiPriority w:val="99"/>
    <w:rsid w:val="001E67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314FB-62CC-4FC5-8278-906F616D0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62</Pages>
  <Words>14145</Words>
  <Characters>80632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ОБРАЗОВАНИЯ МИНИСТЕРСТВА ОБРАЗОВАНИЯ</vt:lpstr>
    </vt:vector>
  </TitlesOfParts>
  <Company>Управление образования</Company>
  <LinksUpToDate>false</LinksUpToDate>
  <CharactersWithSpaces>94588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ОБРАЗОВАНИЯ МИНИСТЕРСТВА ОБРАЗОВАНИЯ</dc:title>
  <dc:creator>12345</dc:creator>
  <cp:lastModifiedBy>Ляля Серазутдинова</cp:lastModifiedBy>
  <cp:revision>5</cp:revision>
  <cp:lastPrinted>2015-11-06T16:27:00Z</cp:lastPrinted>
  <dcterms:created xsi:type="dcterms:W3CDTF">2015-11-09T07:34:00Z</dcterms:created>
  <dcterms:modified xsi:type="dcterms:W3CDTF">2015-11-09T07:56:00Z</dcterms:modified>
</cp:coreProperties>
</file>